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50732" w14:textId="5E8E2E1F" w:rsidR="00881165" w:rsidRPr="00C87731" w:rsidRDefault="00881165" w:rsidP="003239E9">
      <w:pPr>
        <w:pBdr>
          <w:bottom w:val="single" w:sz="4" w:space="1" w:color="auto"/>
        </w:pBdr>
        <w:ind w:left="2127" w:hanging="2127"/>
        <w:jc w:val="both"/>
        <w:rPr>
          <w:rFonts w:ascii="Cambria" w:hAnsi="Cambria" w:cs="Calibri"/>
          <w:b/>
          <w:bCs/>
          <w:sz w:val="20"/>
          <w:szCs w:val="20"/>
        </w:rPr>
      </w:pPr>
      <w:r w:rsidRPr="00C87731">
        <w:rPr>
          <w:rFonts w:ascii="Cambria" w:hAnsi="Cambria" w:cs="Calibri"/>
          <w:b/>
          <w:bCs/>
          <w:sz w:val="20"/>
          <w:szCs w:val="20"/>
        </w:rPr>
        <w:t xml:space="preserve">Załącznik nr </w:t>
      </w:r>
      <w:r w:rsidR="00F047B7" w:rsidRPr="00C87731">
        <w:rPr>
          <w:rFonts w:ascii="Cambria" w:hAnsi="Cambria" w:cs="Calibri"/>
          <w:b/>
          <w:bCs/>
          <w:sz w:val="20"/>
          <w:szCs w:val="20"/>
        </w:rPr>
        <w:t>3</w:t>
      </w:r>
      <w:r w:rsidR="001B35F9" w:rsidRPr="00C87731">
        <w:rPr>
          <w:rFonts w:ascii="Cambria" w:hAnsi="Cambria" w:cs="Calibri"/>
          <w:b/>
          <w:bCs/>
          <w:sz w:val="20"/>
          <w:szCs w:val="20"/>
        </w:rPr>
        <w:t xml:space="preserve"> do SWZ.</w:t>
      </w:r>
      <w:r w:rsidRPr="00C87731">
        <w:rPr>
          <w:rFonts w:ascii="Cambria" w:hAnsi="Cambria" w:cs="Calibri"/>
          <w:b/>
          <w:bCs/>
          <w:sz w:val="20"/>
          <w:szCs w:val="20"/>
        </w:rPr>
        <w:t xml:space="preserve"> </w:t>
      </w:r>
      <w:r w:rsidRPr="00C87731">
        <w:rPr>
          <w:rFonts w:ascii="Cambria" w:hAnsi="Cambria" w:cs="Calibri"/>
          <w:sz w:val="20"/>
          <w:szCs w:val="20"/>
        </w:rPr>
        <w:t>Oświadczenie o udostępnieniu zasobów (podpisuje podmiot udostępniający zasoby).</w:t>
      </w:r>
      <w:r w:rsidR="00CA238E" w:rsidRPr="00C87731">
        <w:rPr>
          <w:rFonts w:ascii="Cambria" w:hAnsi="Cambria" w:cs="Calibri"/>
          <w:sz w:val="20"/>
          <w:szCs w:val="20"/>
        </w:rPr>
        <w:t xml:space="preserve"> Dokument należy dołączyć do oferty - jeżeli ma zastosowanie.</w:t>
      </w:r>
    </w:p>
    <w:p w14:paraId="2CED658F" w14:textId="77777777" w:rsidR="002C160F" w:rsidRPr="00C87731" w:rsidRDefault="002C160F" w:rsidP="00881165">
      <w:pPr>
        <w:ind w:left="5246" w:firstLine="708"/>
        <w:jc w:val="center"/>
        <w:rPr>
          <w:rFonts w:ascii="Cambria" w:hAnsi="Cambria" w:cs="Calibri"/>
          <w:b/>
          <w:bCs/>
          <w:sz w:val="20"/>
          <w:szCs w:val="20"/>
        </w:rPr>
      </w:pPr>
    </w:p>
    <w:p w14:paraId="34392462" w14:textId="53A7713E" w:rsidR="003239E9" w:rsidRPr="00C87731" w:rsidRDefault="002C160F" w:rsidP="00256641">
      <w:pPr>
        <w:rPr>
          <w:rFonts w:ascii="Cambria" w:hAnsi="Cambria" w:cs="Calibri"/>
          <w:i/>
          <w:iCs/>
          <w:sz w:val="20"/>
          <w:szCs w:val="20"/>
        </w:rPr>
      </w:pPr>
      <w:r w:rsidRPr="00C87731">
        <w:rPr>
          <w:rFonts w:ascii="Cambria" w:hAnsi="Cambria" w:cs="Calibri"/>
          <w:b/>
          <w:bCs/>
          <w:sz w:val="20"/>
          <w:szCs w:val="20"/>
        </w:rPr>
        <w:t xml:space="preserve">                                                                                                                                               </w:t>
      </w:r>
    </w:p>
    <w:p w14:paraId="638174EA" w14:textId="0C1246F7" w:rsidR="00881165" w:rsidRPr="00C87731" w:rsidRDefault="00881165" w:rsidP="003239E9">
      <w:pPr>
        <w:ind w:right="3685"/>
        <w:rPr>
          <w:rFonts w:ascii="Cambria" w:hAnsi="Cambria" w:cs="Calibri"/>
          <w:b/>
          <w:bCs/>
          <w:sz w:val="20"/>
          <w:szCs w:val="20"/>
        </w:rPr>
      </w:pPr>
      <w:r w:rsidRPr="00C87731">
        <w:rPr>
          <w:rFonts w:ascii="Cambria" w:hAnsi="Cambria" w:cs="Calibri"/>
          <w:b/>
          <w:bCs/>
          <w:sz w:val="20"/>
          <w:szCs w:val="20"/>
        </w:rPr>
        <w:t xml:space="preserve">Podmiot udostępniający zasoby: </w:t>
      </w:r>
      <w:r w:rsidRPr="00C87731">
        <w:rPr>
          <w:rFonts w:ascii="Cambria" w:hAnsi="Cambria" w:cs="Calibri"/>
          <w:sz w:val="20"/>
          <w:szCs w:val="20"/>
        </w:rPr>
        <w:t>………………………………………</w:t>
      </w:r>
    </w:p>
    <w:p w14:paraId="6F949DF0" w14:textId="77777777" w:rsidR="003239E9" w:rsidRPr="00C87731" w:rsidRDefault="00881165" w:rsidP="003239E9">
      <w:pPr>
        <w:ind w:right="3685"/>
        <w:rPr>
          <w:rFonts w:ascii="Cambria" w:hAnsi="Cambria" w:cs="Calibri"/>
          <w:i/>
          <w:iCs/>
          <w:sz w:val="20"/>
          <w:szCs w:val="20"/>
        </w:rPr>
      </w:pPr>
      <w:r w:rsidRPr="00C87731">
        <w:rPr>
          <w:rFonts w:ascii="Cambria" w:hAnsi="Cambria" w:cs="Calibri"/>
          <w:i/>
          <w:iCs/>
          <w:sz w:val="20"/>
          <w:szCs w:val="20"/>
        </w:rPr>
        <w:t xml:space="preserve">(pełna nazwa/firma, adres, w zależności od podmiotu: </w:t>
      </w:r>
    </w:p>
    <w:p w14:paraId="786F26AC" w14:textId="304559D9" w:rsidR="00881165" w:rsidRPr="00C87731" w:rsidRDefault="00881165" w:rsidP="003239E9">
      <w:pPr>
        <w:ind w:right="3685"/>
        <w:rPr>
          <w:rFonts w:ascii="Cambria" w:hAnsi="Cambria" w:cs="Calibri"/>
          <w:i/>
          <w:iCs/>
          <w:sz w:val="20"/>
          <w:szCs w:val="20"/>
        </w:rPr>
      </w:pPr>
      <w:r w:rsidRPr="00C87731">
        <w:rPr>
          <w:rFonts w:ascii="Cambria" w:hAnsi="Cambria" w:cs="Calibri"/>
          <w:i/>
          <w:iCs/>
          <w:sz w:val="20"/>
          <w:szCs w:val="20"/>
        </w:rPr>
        <w:t>NIP/PESEL, KRS/</w:t>
      </w:r>
      <w:proofErr w:type="spellStart"/>
      <w:r w:rsidRPr="00C87731">
        <w:rPr>
          <w:rFonts w:ascii="Cambria" w:hAnsi="Cambria" w:cs="Calibri"/>
          <w:i/>
          <w:iCs/>
          <w:sz w:val="20"/>
          <w:szCs w:val="20"/>
        </w:rPr>
        <w:t>CEiDG</w:t>
      </w:r>
      <w:proofErr w:type="spellEnd"/>
      <w:r w:rsidRPr="00C87731">
        <w:rPr>
          <w:rFonts w:ascii="Cambria" w:hAnsi="Cambria" w:cs="Calibri"/>
          <w:i/>
          <w:iCs/>
          <w:sz w:val="20"/>
          <w:szCs w:val="20"/>
        </w:rPr>
        <w:t xml:space="preserve">) </w:t>
      </w:r>
      <w:r w:rsidRPr="00C87731">
        <w:rPr>
          <w:rFonts w:ascii="Cambria" w:hAnsi="Cambria" w:cs="Calibri"/>
          <w:sz w:val="20"/>
          <w:szCs w:val="20"/>
          <w:u w:val="single"/>
        </w:rPr>
        <w:t>reprezentowany przez:</w:t>
      </w:r>
      <w:r w:rsidRPr="00C87731">
        <w:rPr>
          <w:rFonts w:ascii="Cambria" w:hAnsi="Cambria" w:cs="Calibri"/>
          <w:i/>
          <w:iCs/>
          <w:sz w:val="20"/>
          <w:szCs w:val="20"/>
        </w:rPr>
        <w:t xml:space="preserve"> </w:t>
      </w:r>
      <w:r w:rsidRPr="00C87731">
        <w:rPr>
          <w:rFonts w:ascii="Cambria" w:hAnsi="Cambria" w:cs="Calibri"/>
          <w:sz w:val="20"/>
          <w:szCs w:val="20"/>
        </w:rPr>
        <w:t>……………………</w:t>
      </w:r>
    </w:p>
    <w:p w14:paraId="5B2B8360" w14:textId="77777777" w:rsidR="00881165" w:rsidRPr="00C87731" w:rsidRDefault="00881165" w:rsidP="003239E9">
      <w:pPr>
        <w:ind w:right="3685"/>
        <w:rPr>
          <w:rFonts w:ascii="Cambria" w:hAnsi="Cambria" w:cs="Calibri"/>
          <w:i/>
          <w:iCs/>
          <w:sz w:val="20"/>
          <w:szCs w:val="20"/>
        </w:rPr>
      </w:pPr>
      <w:r w:rsidRPr="00C87731">
        <w:rPr>
          <w:rFonts w:ascii="Cambria" w:hAnsi="Cambria" w:cs="Calibri"/>
          <w:i/>
          <w:iCs/>
          <w:sz w:val="20"/>
          <w:szCs w:val="20"/>
        </w:rPr>
        <w:t>(imię, nazwisko, stanowisko/podstawa do  reprezentacji)</w:t>
      </w:r>
    </w:p>
    <w:p w14:paraId="106A7600" w14:textId="77777777" w:rsidR="00C0045A" w:rsidRPr="00C87731" w:rsidRDefault="00C0045A" w:rsidP="00881165">
      <w:pPr>
        <w:rPr>
          <w:rFonts w:ascii="Cambria" w:hAnsi="Cambria" w:cs="Calibri"/>
          <w:sz w:val="20"/>
          <w:szCs w:val="20"/>
        </w:rPr>
      </w:pPr>
    </w:p>
    <w:p w14:paraId="2F5BF37C" w14:textId="2D8208AE" w:rsidR="00881165" w:rsidRPr="00C87731" w:rsidRDefault="00881165" w:rsidP="00881165">
      <w:pPr>
        <w:rPr>
          <w:rFonts w:ascii="Cambria" w:hAnsi="Cambria" w:cs="Calibri"/>
          <w:sz w:val="20"/>
          <w:szCs w:val="20"/>
        </w:rPr>
      </w:pPr>
      <w:r w:rsidRPr="00C87731">
        <w:rPr>
          <w:rFonts w:ascii="Cambria" w:hAnsi="Cambria" w:cs="Calibri"/>
          <w:sz w:val="20"/>
          <w:szCs w:val="20"/>
        </w:rPr>
        <w:t xml:space="preserve">Nr postępowania - oznaczenie zamawiającego: </w:t>
      </w:r>
      <w:r w:rsidR="006B62FE" w:rsidRPr="00C87731">
        <w:rPr>
          <w:rFonts w:ascii="Cambria" w:hAnsi="Cambria" w:cs="Calibri"/>
          <w:b/>
          <w:sz w:val="20"/>
          <w:szCs w:val="20"/>
        </w:rPr>
        <w:t>RI.271.</w:t>
      </w:r>
      <w:r w:rsidR="0093704E" w:rsidRPr="00C87731">
        <w:rPr>
          <w:rFonts w:ascii="Cambria" w:hAnsi="Cambria" w:cs="Calibri"/>
          <w:b/>
          <w:sz w:val="20"/>
          <w:szCs w:val="20"/>
        </w:rPr>
        <w:t>9</w:t>
      </w:r>
      <w:r w:rsidR="00562EF2" w:rsidRPr="00C87731">
        <w:rPr>
          <w:rFonts w:ascii="Cambria" w:hAnsi="Cambria" w:cs="Calibri"/>
          <w:b/>
          <w:sz w:val="20"/>
          <w:szCs w:val="20"/>
        </w:rPr>
        <w:t>.</w:t>
      </w:r>
      <w:r w:rsidR="006B62FE" w:rsidRPr="00C87731">
        <w:rPr>
          <w:rFonts w:ascii="Cambria" w:hAnsi="Cambria" w:cs="Calibri"/>
          <w:b/>
          <w:sz w:val="20"/>
          <w:szCs w:val="20"/>
        </w:rPr>
        <w:t>202</w:t>
      </w:r>
      <w:r w:rsidR="0093704E" w:rsidRPr="00C87731">
        <w:rPr>
          <w:rFonts w:ascii="Cambria" w:hAnsi="Cambria" w:cs="Calibri"/>
          <w:b/>
          <w:sz w:val="20"/>
          <w:szCs w:val="20"/>
        </w:rPr>
        <w:t>4</w:t>
      </w:r>
    </w:p>
    <w:p w14:paraId="7598AE51" w14:textId="54365C93" w:rsidR="00881165" w:rsidRPr="00C87731" w:rsidRDefault="00881165" w:rsidP="00881165">
      <w:pPr>
        <w:jc w:val="center"/>
        <w:rPr>
          <w:rFonts w:ascii="Cambria" w:hAnsi="Cambria" w:cs="Calibri"/>
          <w:b/>
          <w:bCs/>
          <w:sz w:val="20"/>
          <w:szCs w:val="20"/>
        </w:rPr>
      </w:pPr>
    </w:p>
    <w:p w14:paraId="7D644432" w14:textId="0A3FFF6B" w:rsidR="00881165" w:rsidRPr="00C87731" w:rsidRDefault="003239E9" w:rsidP="003239E9">
      <w:pPr>
        <w:rPr>
          <w:rFonts w:ascii="Cambria" w:hAnsi="Cambria" w:cs="Calibri"/>
          <w:b/>
          <w:bCs/>
          <w:sz w:val="20"/>
          <w:szCs w:val="20"/>
        </w:rPr>
      </w:pPr>
      <w:r w:rsidRPr="00C87731">
        <w:rPr>
          <w:rFonts w:ascii="Cambria" w:hAnsi="Cambria" w:cs="Calibri"/>
          <w:b/>
          <w:bCs/>
          <w:sz w:val="20"/>
          <w:szCs w:val="20"/>
        </w:rPr>
        <w:t xml:space="preserve">                                                                                </w:t>
      </w:r>
      <w:r w:rsidR="00881165" w:rsidRPr="00C87731">
        <w:rPr>
          <w:rFonts w:ascii="Cambria" w:hAnsi="Cambria" w:cs="Calibri"/>
          <w:b/>
          <w:bCs/>
          <w:sz w:val="20"/>
          <w:szCs w:val="20"/>
        </w:rPr>
        <w:t xml:space="preserve">Wykonawca składający ofertę: </w:t>
      </w:r>
      <w:r w:rsidR="00881165" w:rsidRPr="00C87731">
        <w:rPr>
          <w:rFonts w:ascii="Cambria" w:hAnsi="Cambria" w:cs="Calibri"/>
          <w:sz w:val="20"/>
          <w:szCs w:val="20"/>
        </w:rPr>
        <w:t>………………………………………</w:t>
      </w:r>
    </w:p>
    <w:p w14:paraId="02E4D835" w14:textId="6205114F" w:rsidR="003239E9" w:rsidRPr="00C87731" w:rsidRDefault="003239E9" w:rsidP="003239E9">
      <w:pPr>
        <w:rPr>
          <w:rFonts w:ascii="Cambria" w:hAnsi="Cambria" w:cs="Calibri"/>
          <w:i/>
          <w:iCs/>
          <w:sz w:val="20"/>
          <w:szCs w:val="20"/>
        </w:rPr>
      </w:pPr>
      <w:r w:rsidRPr="00C87731">
        <w:rPr>
          <w:rFonts w:ascii="Cambria" w:hAnsi="Cambria" w:cs="Calibri"/>
          <w:i/>
          <w:iCs/>
          <w:sz w:val="20"/>
          <w:szCs w:val="20"/>
        </w:rPr>
        <w:t xml:space="preserve">                                                                                </w:t>
      </w:r>
      <w:r w:rsidR="00881165" w:rsidRPr="00C87731">
        <w:rPr>
          <w:rFonts w:ascii="Cambria" w:hAnsi="Cambria" w:cs="Calibri"/>
          <w:i/>
          <w:iCs/>
          <w:sz w:val="20"/>
          <w:szCs w:val="20"/>
        </w:rPr>
        <w:t xml:space="preserve">(pełna nazwa/firma, adres, w zależności od podmiotu: </w:t>
      </w:r>
    </w:p>
    <w:p w14:paraId="0A992C3A" w14:textId="273BEA46" w:rsidR="00881165" w:rsidRPr="00C87731" w:rsidRDefault="003239E9" w:rsidP="003239E9">
      <w:pPr>
        <w:rPr>
          <w:rFonts w:ascii="Cambria" w:hAnsi="Cambria" w:cs="Calibri"/>
          <w:i/>
          <w:iCs/>
          <w:sz w:val="20"/>
          <w:szCs w:val="20"/>
        </w:rPr>
      </w:pPr>
      <w:r w:rsidRPr="00C87731">
        <w:rPr>
          <w:rFonts w:ascii="Cambria" w:hAnsi="Cambria" w:cs="Calibri"/>
          <w:i/>
          <w:iCs/>
          <w:sz w:val="20"/>
          <w:szCs w:val="20"/>
        </w:rPr>
        <w:t xml:space="preserve">                                                                                </w:t>
      </w:r>
      <w:r w:rsidR="00881165" w:rsidRPr="00C87731">
        <w:rPr>
          <w:rFonts w:ascii="Cambria" w:hAnsi="Cambria" w:cs="Calibri"/>
          <w:i/>
          <w:iCs/>
          <w:sz w:val="20"/>
          <w:szCs w:val="20"/>
        </w:rPr>
        <w:t>NIP/PESEL, KRS/</w:t>
      </w:r>
      <w:proofErr w:type="spellStart"/>
      <w:r w:rsidR="00881165" w:rsidRPr="00C87731">
        <w:rPr>
          <w:rFonts w:ascii="Cambria" w:hAnsi="Cambria" w:cs="Calibri"/>
          <w:i/>
          <w:iCs/>
          <w:sz w:val="20"/>
          <w:szCs w:val="20"/>
        </w:rPr>
        <w:t>CEiDG</w:t>
      </w:r>
      <w:proofErr w:type="spellEnd"/>
      <w:r w:rsidR="00881165" w:rsidRPr="00C87731">
        <w:rPr>
          <w:rFonts w:ascii="Cambria" w:hAnsi="Cambria" w:cs="Calibri"/>
          <w:i/>
          <w:iCs/>
          <w:sz w:val="20"/>
          <w:szCs w:val="20"/>
        </w:rPr>
        <w:t>)</w:t>
      </w:r>
    </w:p>
    <w:p w14:paraId="31425C80" w14:textId="612190EC" w:rsidR="00881165" w:rsidRPr="00C87731" w:rsidRDefault="003239E9" w:rsidP="003239E9">
      <w:pPr>
        <w:rPr>
          <w:rFonts w:ascii="Cambria" w:hAnsi="Cambria" w:cs="Calibri"/>
          <w:i/>
          <w:iCs/>
          <w:sz w:val="20"/>
          <w:szCs w:val="20"/>
        </w:rPr>
      </w:pPr>
      <w:r w:rsidRPr="00C87731">
        <w:rPr>
          <w:rFonts w:ascii="Cambria" w:hAnsi="Cambria" w:cs="Calibri"/>
          <w:i/>
          <w:iCs/>
          <w:sz w:val="20"/>
          <w:szCs w:val="20"/>
        </w:rPr>
        <w:t xml:space="preserve">                                                                               </w:t>
      </w:r>
      <w:r w:rsidR="00881165" w:rsidRPr="00C87731">
        <w:rPr>
          <w:rFonts w:ascii="Cambria" w:hAnsi="Cambria" w:cs="Calibri"/>
          <w:i/>
          <w:iCs/>
          <w:sz w:val="20"/>
          <w:szCs w:val="20"/>
        </w:rPr>
        <w:t xml:space="preserve"> </w:t>
      </w:r>
      <w:r w:rsidR="00881165" w:rsidRPr="00C87731">
        <w:rPr>
          <w:rFonts w:ascii="Cambria" w:hAnsi="Cambria" w:cs="Calibri"/>
          <w:sz w:val="20"/>
          <w:szCs w:val="20"/>
          <w:u w:val="single"/>
        </w:rPr>
        <w:t>reprezentowany przez:</w:t>
      </w:r>
      <w:r w:rsidR="00881165" w:rsidRPr="00C87731">
        <w:rPr>
          <w:rFonts w:ascii="Cambria" w:hAnsi="Cambria" w:cs="Calibri"/>
          <w:i/>
          <w:iCs/>
          <w:sz w:val="20"/>
          <w:szCs w:val="20"/>
        </w:rPr>
        <w:t xml:space="preserve"> </w:t>
      </w:r>
      <w:r w:rsidR="00881165" w:rsidRPr="00C87731">
        <w:rPr>
          <w:rFonts w:ascii="Cambria" w:hAnsi="Cambria" w:cs="Calibri"/>
          <w:sz w:val="20"/>
          <w:szCs w:val="20"/>
        </w:rPr>
        <w:t>…………………………………………………</w:t>
      </w:r>
    </w:p>
    <w:p w14:paraId="59E37383" w14:textId="60AEE2F2" w:rsidR="00881165" w:rsidRPr="00C87731" w:rsidRDefault="003239E9" w:rsidP="003239E9">
      <w:pPr>
        <w:rPr>
          <w:rFonts w:ascii="Cambria" w:hAnsi="Cambria" w:cs="Calibri"/>
          <w:i/>
          <w:iCs/>
          <w:sz w:val="20"/>
          <w:szCs w:val="20"/>
        </w:rPr>
      </w:pPr>
      <w:r w:rsidRPr="00C87731">
        <w:rPr>
          <w:rFonts w:ascii="Cambria" w:hAnsi="Cambria" w:cs="Calibri"/>
          <w:i/>
          <w:iCs/>
          <w:sz w:val="20"/>
          <w:szCs w:val="20"/>
        </w:rPr>
        <w:t xml:space="preserve">                                                                                </w:t>
      </w:r>
      <w:r w:rsidR="00881165" w:rsidRPr="00C87731">
        <w:rPr>
          <w:rFonts w:ascii="Cambria" w:hAnsi="Cambria" w:cs="Calibri"/>
          <w:i/>
          <w:iCs/>
          <w:sz w:val="20"/>
          <w:szCs w:val="20"/>
        </w:rPr>
        <w:t>(imię, nazwisko, stanowisko/podstawa do  reprezentacji)</w:t>
      </w:r>
    </w:p>
    <w:p w14:paraId="19319363" w14:textId="77777777" w:rsidR="00881165" w:rsidRPr="00C87731" w:rsidRDefault="00881165" w:rsidP="00881165">
      <w:pPr>
        <w:jc w:val="center"/>
        <w:rPr>
          <w:rFonts w:ascii="Cambria" w:hAnsi="Cambria" w:cs="Calibri"/>
          <w:b/>
          <w:bCs/>
          <w:sz w:val="20"/>
          <w:szCs w:val="20"/>
        </w:rPr>
      </w:pPr>
    </w:p>
    <w:p w14:paraId="1DF00712" w14:textId="337C04A9" w:rsidR="00881165" w:rsidRPr="00C87731" w:rsidRDefault="00881165" w:rsidP="002C160F">
      <w:pPr>
        <w:jc w:val="center"/>
        <w:rPr>
          <w:rFonts w:ascii="Cambria" w:hAnsi="Cambria" w:cs="Calibri"/>
          <w:b/>
          <w:bCs/>
          <w:sz w:val="20"/>
          <w:szCs w:val="20"/>
        </w:rPr>
      </w:pPr>
      <w:r w:rsidRPr="00C87731">
        <w:rPr>
          <w:rFonts w:ascii="Cambria" w:hAnsi="Cambria" w:cs="Calibri"/>
          <w:b/>
          <w:bCs/>
          <w:sz w:val="20"/>
          <w:szCs w:val="20"/>
        </w:rPr>
        <w:t>Oświadczenia podmiotu udostępniającego zasoby składane</w:t>
      </w:r>
    </w:p>
    <w:p w14:paraId="1C4C09AB" w14:textId="138E99BC" w:rsidR="00881165" w:rsidRPr="00C87731" w:rsidRDefault="00881165" w:rsidP="002C160F">
      <w:pPr>
        <w:jc w:val="center"/>
        <w:rPr>
          <w:rFonts w:ascii="Cambria" w:hAnsi="Cambria" w:cs="Calibri"/>
          <w:b/>
          <w:bCs/>
          <w:sz w:val="20"/>
          <w:szCs w:val="20"/>
        </w:rPr>
      </w:pPr>
      <w:r w:rsidRPr="00C87731">
        <w:rPr>
          <w:rFonts w:ascii="Cambria" w:hAnsi="Cambria" w:cs="Calibri"/>
          <w:b/>
          <w:bCs/>
          <w:sz w:val="20"/>
          <w:szCs w:val="20"/>
        </w:rPr>
        <w:t>na podstawie art. 118 ust. 3-4</w:t>
      </w:r>
      <w:r w:rsidRPr="00C87731">
        <w:rPr>
          <w:rStyle w:val="Odwoanieprzypisudolnego"/>
          <w:rFonts w:ascii="Cambria" w:hAnsi="Cambria" w:cs="Calibri"/>
          <w:b/>
          <w:bCs/>
          <w:sz w:val="20"/>
          <w:szCs w:val="20"/>
        </w:rPr>
        <w:footnoteReference w:id="1"/>
      </w:r>
      <w:r w:rsidRPr="00C87731">
        <w:rPr>
          <w:rFonts w:ascii="Cambria" w:hAnsi="Cambria" w:cs="Calibri"/>
          <w:b/>
          <w:bCs/>
          <w:sz w:val="20"/>
          <w:szCs w:val="20"/>
        </w:rPr>
        <w:t xml:space="preserve"> oraz art. 125 ust. 5 ustawy </w:t>
      </w:r>
      <w:proofErr w:type="spellStart"/>
      <w:r w:rsidRPr="00C87731">
        <w:rPr>
          <w:rFonts w:ascii="Cambria" w:hAnsi="Cambria" w:cs="Calibri"/>
          <w:b/>
          <w:bCs/>
          <w:sz w:val="20"/>
          <w:szCs w:val="20"/>
        </w:rPr>
        <w:t>Pzp</w:t>
      </w:r>
      <w:proofErr w:type="spellEnd"/>
    </w:p>
    <w:p w14:paraId="0DE90E40" w14:textId="77777777" w:rsidR="00D24DC8" w:rsidRPr="00C87731" w:rsidRDefault="00D24DC8" w:rsidP="002C160F">
      <w:pPr>
        <w:ind w:firstLine="708"/>
        <w:jc w:val="center"/>
        <w:rPr>
          <w:rFonts w:ascii="Cambria" w:hAnsi="Cambria" w:cs="Calibri"/>
          <w:b/>
          <w:bCs/>
          <w:sz w:val="20"/>
          <w:szCs w:val="20"/>
        </w:rPr>
      </w:pPr>
    </w:p>
    <w:p w14:paraId="3CDED30B" w14:textId="77777777" w:rsidR="00881165" w:rsidRPr="00C87731" w:rsidRDefault="00881165" w:rsidP="002C160F">
      <w:pPr>
        <w:jc w:val="center"/>
        <w:rPr>
          <w:rFonts w:ascii="Cambria" w:hAnsi="Cambria" w:cs="Calibri"/>
          <w:sz w:val="20"/>
          <w:szCs w:val="20"/>
        </w:rPr>
      </w:pPr>
      <w:r w:rsidRPr="00C87731">
        <w:rPr>
          <w:rFonts w:ascii="Cambria" w:hAnsi="Cambria" w:cs="Calibri"/>
          <w:b/>
          <w:bCs/>
          <w:sz w:val="20"/>
          <w:szCs w:val="20"/>
        </w:rPr>
        <w:t>UDOSTĘPNIENIE ZASOBÓW (art. 118 ust. 3-4)</w:t>
      </w:r>
      <w:r w:rsidRPr="00C87731">
        <w:rPr>
          <w:rFonts w:ascii="Cambria" w:hAnsi="Cambria" w:cs="Calibri"/>
          <w:b/>
          <w:bCs/>
          <w:sz w:val="20"/>
          <w:szCs w:val="20"/>
        </w:rPr>
        <w:br/>
      </w:r>
    </w:p>
    <w:p w14:paraId="4B532363" w14:textId="12B2CB7E" w:rsidR="00881165" w:rsidRPr="00C87731" w:rsidRDefault="00881165" w:rsidP="00C87731">
      <w:pPr>
        <w:jc w:val="both"/>
        <w:rPr>
          <w:rFonts w:ascii="Cambria" w:hAnsi="Cambria" w:cstheme="minorHAnsi"/>
          <w:b/>
          <w:bCs/>
          <w:sz w:val="20"/>
          <w:szCs w:val="20"/>
        </w:rPr>
      </w:pPr>
      <w:r w:rsidRPr="00C87731">
        <w:rPr>
          <w:rFonts w:ascii="Cambria" w:hAnsi="Cambria" w:cstheme="minorHAnsi"/>
          <w:sz w:val="20"/>
          <w:szCs w:val="20"/>
        </w:rPr>
        <w:t xml:space="preserve">Na potrzeby postępowania o udzielenie zamówienia publicznego pn. </w:t>
      </w:r>
      <w:r w:rsidR="00A302BE" w:rsidRPr="00C87731">
        <w:rPr>
          <w:rFonts w:ascii="Cambria" w:hAnsi="Cambria" w:cstheme="minorHAnsi"/>
          <w:b/>
          <w:bCs/>
          <w:sz w:val="20"/>
          <w:szCs w:val="20"/>
        </w:rPr>
        <w:t>Odbiór i zagospodarowanie odpadów komunalnych od właścicieli nieruchomości zamieszkałych położonych na terenie Gminy Żegocina  w okresie od 01.01.202</w:t>
      </w:r>
      <w:r w:rsidR="0093704E" w:rsidRPr="00C87731">
        <w:rPr>
          <w:rFonts w:ascii="Cambria" w:hAnsi="Cambria" w:cstheme="minorHAnsi"/>
          <w:b/>
          <w:bCs/>
          <w:sz w:val="20"/>
          <w:szCs w:val="20"/>
        </w:rPr>
        <w:t>5</w:t>
      </w:r>
      <w:r w:rsidR="00A302BE" w:rsidRPr="00C87731">
        <w:rPr>
          <w:rFonts w:ascii="Cambria" w:hAnsi="Cambria" w:cstheme="minorHAnsi"/>
          <w:b/>
          <w:bCs/>
          <w:sz w:val="20"/>
          <w:szCs w:val="20"/>
        </w:rPr>
        <w:t xml:space="preserve"> r. do 31.12.202</w:t>
      </w:r>
      <w:r w:rsidR="0093704E" w:rsidRPr="00C87731">
        <w:rPr>
          <w:rFonts w:ascii="Cambria" w:hAnsi="Cambria" w:cstheme="minorHAnsi"/>
          <w:b/>
          <w:bCs/>
          <w:sz w:val="20"/>
          <w:szCs w:val="20"/>
        </w:rPr>
        <w:t>5</w:t>
      </w:r>
      <w:r w:rsidR="00A302BE" w:rsidRPr="00C87731">
        <w:rPr>
          <w:rFonts w:ascii="Cambria" w:hAnsi="Cambria" w:cstheme="minorHAnsi"/>
          <w:b/>
          <w:bCs/>
          <w:sz w:val="20"/>
          <w:szCs w:val="20"/>
        </w:rPr>
        <w:t xml:space="preserve"> r. </w:t>
      </w:r>
      <w:r w:rsidRPr="00C87731">
        <w:rPr>
          <w:rFonts w:ascii="Cambria" w:hAnsi="Cambria" w:cstheme="minorHAnsi"/>
          <w:sz w:val="20"/>
          <w:szCs w:val="20"/>
        </w:rPr>
        <w:t xml:space="preserve">prowadzonego przez </w:t>
      </w:r>
      <w:r w:rsidR="002C160F" w:rsidRPr="00C87731">
        <w:rPr>
          <w:rFonts w:ascii="Cambria" w:hAnsi="Cambria" w:cstheme="minorHAnsi"/>
          <w:sz w:val="20"/>
          <w:szCs w:val="20"/>
        </w:rPr>
        <w:t xml:space="preserve">Gminę </w:t>
      </w:r>
      <w:r w:rsidR="006B62FE" w:rsidRPr="00C87731">
        <w:rPr>
          <w:rFonts w:ascii="Cambria" w:hAnsi="Cambria" w:cstheme="minorHAnsi"/>
          <w:sz w:val="20"/>
          <w:szCs w:val="20"/>
        </w:rPr>
        <w:t>Żegocina</w:t>
      </w:r>
      <w:r w:rsidRPr="00C87731">
        <w:rPr>
          <w:rFonts w:ascii="Cambria" w:hAnsi="Cambria" w:cstheme="minorHAnsi"/>
          <w:i/>
          <w:iCs/>
          <w:sz w:val="20"/>
          <w:szCs w:val="20"/>
        </w:rPr>
        <w:t xml:space="preserve">, </w:t>
      </w:r>
      <w:r w:rsidRPr="00C87731">
        <w:rPr>
          <w:rFonts w:ascii="Cambria" w:hAnsi="Cambria" w:cstheme="minorHAnsi"/>
          <w:sz w:val="20"/>
          <w:szCs w:val="20"/>
        </w:rPr>
        <w:t>oświadczam, co następuje:</w:t>
      </w:r>
    </w:p>
    <w:p w14:paraId="4F81775D" w14:textId="77777777" w:rsidR="00881165" w:rsidRPr="00C87731" w:rsidRDefault="00881165" w:rsidP="00881165">
      <w:pPr>
        <w:ind w:left="284" w:hanging="284"/>
        <w:jc w:val="both"/>
        <w:rPr>
          <w:rFonts w:ascii="Cambria" w:hAnsi="Cambria" w:cstheme="minorHAnsi"/>
          <w:b/>
          <w:bCs/>
          <w:sz w:val="20"/>
          <w:szCs w:val="20"/>
        </w:rPr>
      </w:pPr>
    </w:p>
    <w:p w14:paraId="34CD01EE" w14:textId="14AECBE6" w:rsidR="00881165" w:rsidRPr="00C87731" w:rsidRDefault="00881165" w:rsidP="00C87731">
      <w:pPr>
        <w:jc w:val="both"/>
        <w:rPr>
          <w:rFonts w:ascii="Cambria" w:hAnsi="Cambria" w:cs="Calibri"/>
          <w:b/>
          <w:bCs/>
          <w:sz w:val="20"/>
          <w:szCs w:val="20"/>
        </w:rPr>
      </w:pPr>
      <w:r w:rsidRPr="00C87731">
        <w:rPr>
          <w:rFonts w:ascii="Cambria" w:hAnsi="Cambria" w:cs="Calibri"/>
          <w:b/>
          <w:bCs/>
          <w:sz w:val="20"/>
          <w:szCs w:val="20"/>
        </w:rPr>
        <w:t xml:space="preserve">Zobowiązuję się do udostępniającego zasobów, o którym mowa poniżej, potwierdzających, że stosunek łączący Wykonawcę składającego ofertę z naszą firmą gwarantuje rzeczywisty dostęp do tych zasobów </w:t>
      </w:r>
      <w:r w:rsidR="00E77347" w:rsidRPr="00C87731">
        <w:rPr>
          <w:rFonts w:ascii="Cambria" w:hAnsi="Cambria" w:cs="Calibri"/>
          <w:b/>
          <w:bCs/>
          <w:sz w:val="20"/>
          <w:szCs w:val="20"/>
        </w:rPr>
        <w:t xml:space="preserve">    </w:t>
      </w:r>
      <w:r w:rsidRPr="00C87731">
        <w:rPr>
          <w:rFonts w:ascii="Cambria" w:hAnsi="Cambria" w:cs="Calibri"/>
          <w:b/>
          <w:bCs/>
          <w:sz w:val="20"/>
          <w:szCs w:val="20"/>
        </w:rPr>
        <w:t>oraz określa w szczególności:</w:t>
      </w:r>
    </w:p>
    <w:p w14:paraId="0B110681" w14:textId="77777777" w:rsidR="001B35F9" w:rsidRPr="00C87731" w:rsidRDefault="001B35F9" w:rsidP="00881165">
      <w:pPr>
        <w:ind w:left="284" w:hanging="284"/>
        <w:jc w:val="both"/>
        <w:rPr>
          <w:rFonts w:ascii="Cambria" w:hAnsi="Cambria" w:cs="Calibri"/>
          <w:b/>
          <w:bCs/>
          <w:sz w:val="20"/>
          <w:szCs w:val="20"/>
        </w:rPr>
      </w:pPr>
    </w:p>
    <w:p w14:paraId="38B06A70" w14:textId="77777777" w:rsidR="00881165" w:rsidRPr="00C87731" w:rsidRDefault="00881165" w:rsidP="00C87731">
      <w:pPr>
        <w:numPr>
          <w:ilvl w:val="0"/>
          <w:numId w:val="2"/>
        </w:numPr>
        <w:ind w:left="360"/>
        <w:jc w:val="both"/>
        <w:rPr>
          <w:rFonts w:ascii="Cambria" w:hAnsi="Cambria" w:cs="Calibri"/>
          <w:b/>
          <w:bCs/>
          <w:sz w:val="20"/>
          <w:szCs w:val="20"/>
        </w:rPr>
      </w:pPr>
      <w:r w:rsidRPr="00C87731">
        <w:rPr>
          <w:rFonts w:ascii="Cambria" w:hAnsi="Cambria" w:cs="Calibri"/>
          <w:b/>
          <w:bCs/>
          <w:sz w:val="20"/>
          <w:szCs w:val="20"/>
        </w:rPr>
        <w:t>Zakres dostępnych wykonawcy zasobów podmiotu udostępniającego zasoby;</w:t>
      </w:r>
    </w:p>
    <w:p w14:paraId="2DF32C0A" w14:textId="5814C670" w:rsidR="00881165" w:rsidRPr="00C87731" w:rsidRDefault="00881165" w:rsidP="00C87731">
      <w:pPr>
        <w:jc w:val="both"/>
        <w:rPr>
          <w:rFonts w:ascii="Cambria" w:hAnsi="Cambria" w:cs="Calibri"/>
          <w:sz w:val="20"/>
          <w:szCs w:val="20"/>
        </w:rPr>
      </w:pPr>
      <w:r w:rsidRPr="00C87731">
        <w:rPr>
          <w:rFonts w:ascii="Cambria" w:hAnsi="Cambria" w:cs="Calibri"/>
          <w:sz w:val="20"/>
          <w:szCs w:val="20"/>
        </w:rPr>
        <w:t>…………………………………………………………………………………………………………………………………………………………………..…………………………………………………………………………………………………………………………………………………………</w:t>
      </w:r>
    </w:p>
    <w:p w14:paraId="64ED547F" w14:textId="77777777" w:rsidR="00881165" w:rsidRPr="00C87731" w:rsidRDefault="00881165" w:rsidP="00C87731">
      <w:pPr>
        <w:numPr>
          <w:ilvl w:val="0"/>
          <w:numId w:val="2"/>
        </w:numPr>
        <w:ind w:left="360"/>
        <w:jc w:val="both"/>
        <w:rPr>
          <w:rFonts w:ascii="Cambria" w:hAnsi="Cambria" w:cs="Calibri"/>
          <w:b/>
          <w:bCs/>
          <w:sz w:val="20"/>
          <w:szCs w:val="20"/>
        </w:rPr>
      </w:pPr>
      <w:r w:rsidRPr="00C87731">
        <w:rPr>
          <w:rFonts w:ascii="Cambria" w:hAnsi="Cambria" w:cs="Calibri"/>
          <w:b/>
          <w:bCs/>
          <w:sz w:val="20"/>
          <w:szCs w:val="20"/>
        </w:rPr>
        <w:t>Sposób i okres udostępnienia wykonawcy i wykorzystania przez niego zasobów podmiotu udostępniającego te zasoby przy wykonywaniu zamówienia;</w:t>
      </w:r>
    </w:p>
    <w:p w14:paraId="7FCF764E" w14:textId="77777777" w:rsidR="00881165" w:rsidRPr="00C87731" w:rsidRDefault="00881165" w:rsidP="00C87731">
      <w:pPr>
        <w:jc w:val="both"/>
        <w:rPr>
          <w:rFonts w:ascii="Cambria" w:hAnsi="Cambria" w:cs="Calibri"/>
          <w:sz w:val="20"/>
          <w:szCs w:val="20"/>
        </w:rPr>
      </w:pPr>
      <w:r w:rsidRPr="00C87731">
        <w:rPr>
          <w:rFonts w:ascii="Cambria" w:hAnsi="Cambria" w:cs="Calibri"/>
          <w:sz w:val="20"/>
          <w:szCs w:val="20"/>
        </w:rPr>
        <w:t>…………………………………………………………………………………………………………………………………………………………………..…………………………………………………………………………………………………………………………………………………………</w:t>
      </w:r>
    </w:p>
    <w:p w14:paraId="2D715C54" w14:textId="5BFD6D46" w:rsidR="00881165" w:rsidRPr="00C87731" w:rsidRDefault="00881165" w:rsidP="00C87731">
      <w:pPr>
        <w:numPr>
          <w:ilvl w:val="0"/>
          <w:numId w:val="2"/>
        </w:numPr>
        <w:ind w:left="360"/>
        <w:jc w:val="both"/>
        <w:rPr>
          <w:rFonts w:ascii="Cambria" w:hAnsi="Cambria" w:cs="Calibri"/>
          <w:b/>
          <w:bCs/>
          <w:sz w:val="20"/>
          <w:szCs w:val="20"/>
        </w:rPr>
      </w:pPr>
      <w:r w:rsidRPr="00C87731">
        <w:rPr>
          <w:rFonts w:ascii="Cambria" w:hAnsi="Cambria" w:cs="Calibri"/>
          <w:b/>
          <w:bCs/>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0EFD5AF" w14:textId="77777777" w:rsidR="00881165" w:rsidRPr="00C87731" w:rsidRDefault="00881165" w:rsidP="00C87731">
      <w:pPr>
        <w:jc w:val="both"/>
        <w:rPr>
          <w:rFonts w:ascii="Cambria" w:hAnsi="Cambria" w:cs="Calibri"/>
          <w:sz w:val="20"/>
          <w:szCs w:val="20"/>
        </w:rPr>
      </w:pPr>
      <w:r w:rsidRPr="00C87731">
        <w:rPr>
          <w:rFonts w:ascii="Cambria" w:hAnsi="Cambria" w:cs="Calibri"/>
          <w:sz w:val="20"/>
          <w:szCs w:val="20"/>
        </w:rPr>
        <w:t>…………………………………………………………………………………………………………………………………………………………………..…………………………………………………………………………………………………………………………………………………………</w:t>
      </w:r>
    </w:p>
    <w:p w14:paraId="2C7F9F34" w14:textId="77777777" w:rsidR="00881165" w:rsidRPr="00C87731" w:rsidRDefault="00881165" w:rsidP="00C87731">
      <w:pPr>
        <w:numPr>
          <w:ilvl w:val="0"/>
          <w:numId w:val="2"/>
        </w:numPr>
        <w:ind w:left="360"/>
        <w:jc w:val="both"/>
        <w:rPr>
          <w:rFonts w:ascii="Cambria" w:hAnsi="Cambria" w:cs="Calibri"/>
          <w:b/>
          <w:bCs/>
          <w:sz w:val="20"/>
          <w:szCs w:val="20"/>
        </w:rPr>
      </w:pPr>
      <w:r w:rsidRPr="00C87731">
        <w:rPr>
          <w:rFonts w:ascii="Cambria" w:hAnsi="Cambria" w:cs="Calibri"/>
          <w:b/>
          <w:bCs/>
          <w:sz w:val="20"/>
          <w:szCs w:val="20"/>
        </w:rPr>
        <w:t>Dodatkowe informacje i dokumenty potwierdzające</w:t>
      </w:r>
    </w:p>
    <w:p w14:paraId="12C4E17B" w14:textId="59B03602" w:rsidR="003239E9" w:rsidRPr="00C87731" w:rsidRDefault="00881165" w:rsidP="00C87731">
      <w:pPr>
        <w:jc w:val="both"/>
        <w:rPr>
          <w:rFonts w:ascii="Cambria" w:hAnsi="Cambria" w:cs="Calibri"/>
          <w:sz w:val="20"/>
          <w:szCs w:val="20"/>
        </w:rPr>
      </w:pPr>
      <w:r w:rsidRPr="00C87731">
        <w:rPr>
          <w:rFonts w:ascii="Cambria" w:hAnsi="Cambria" w:cs="Calibri"/>
          <w:sz w:val="20"/>
          <w:szCs w:val="20"/>
        </w:rPr>
        <w:t>…………………………………………………………………………………………………………………………………………………………………..…………………………………………………………………………………………………………………………………………………………</w:t>
      </w:r>
    </w:p>
    <w:p w14:paraId="091D4536" w14:textId="77777777" w:rsidR="003239E9" w:rsidRPr="00C87731" w:rsidRDefault="003239E9" w:rsidP="00881165">
      <w:pPr>
        <w:jc w:val="both"/>
        <w:rPr>
          <w:rFonts w:ascii="Cambria" w:hAnsi="Cambria" w:cs="Calibri"/>
          <w:sz w:val="20"/>
          <w:szCs w:val="20"/>
        </w:rPr>
      </w:pPr>
    </w:p>
    <w:p w14:paraId="6FE6B35A" w14:textId="77777777" w:rsidR="00C87731" w:rsidRDefault="00C87731" w:rsidP="00881165">
      <w:pPr>
        <w:jc w:val="both"/>
        <w:rPr>
          <w:rFonts w:ascii="Cambria" w:hAnsi="Cambria" w:cs="Calibri"/>
          <w:sz w:val="20"/>
          <w:szCs w:val="20"/>
        </w:rPr>
      </w:pPr>
    </w:p>
    <w:p w14:paraId="19135342" w14:textId="77777777" w:rsidR="00C87731" w:rsidRDefault="00C87731" w:rsidP="00881165">
      <w:pPr>
        <w:jc w:val="both"/>
        <w:rPr>
          <w:rFonts w:ascii="Cambria" w:hAnsi="Cambria" w:cs="Calibri"/>
          <w:sz w:val="20"/>
          <w:szCs w:val="20"/>
        </w:rPr>
      </w:pPr>
    </w:p>
    <w:p w14:paraId="5E2C7555" w14:textId="007B6661" w:rsidR="00881165" w:rsidRPr="00C87731" w:rsidRDefault="00881165" w:rsidP="00881165">
      <w:pPr>
        <w:jc w:val="both"/>
        <w:rPr>
          <w:rFonts w:ascii="Cambria" w:hAnsi="Cambria" w:cs="Calibri"/>
          <w:sz w:val="20"/>
          <w:szCs w:val="20"/>
        </w:rPr>
      </w:pPr>
      <w:r w:rsidRPr="00C87731">
        <w:rPr>
          <w:rFonts w:ascii="Cambria" w:hAnsi="Cambria" w:cs="Calibri"/>
          <w:sz w:val="20"/>
          <w:szCs w:val="20"/>
        </w:rPr>
        <w:t xml:space="preserve">…………….……. </w:t>
      </w:r>
      <w:r w:rsidRPr="00C87731">
        <w:rPr>
          <w:rFonts w:ascii="Cambria" w:hAnsi="Cambria" w:cs="Calibri"/>
          <w:i/>
          <w:iCs/>
          <w:sz w:val="20"/>
          <w:szCs w:val="20"/>
        </w:rPr>
        <w:t xml:space="preserve">(miejscowość), </w:t>
      </w:r>
      <w:r w:rsidRPr="00C87731">
        <w:rPr>
          <w:rFonts w:ascii="Cambria" w:hAnsi="Cambria" w:cs="Calibri"/>
          <w:sz w:val="20"/>
          <w:szCs w:val="20"/>
        </w:rPr>
        <w:t xml:space="preserve">dnia …………………. r. </w:t>
      </w:r>
    </w:p>
    <w:p w14:paraId="6A9E2CEC" w14:textId="77777777" w:rsidR="00881165" w:rsidRPr="00C87731" w:rsidRDefault="00881165" w:rsidP="00881165">
      <w:pPr>
        <w:rPr>
          <w:rFonts w:ascii="Cambria" w:hAnsi="Cambria" w:cs="Calibri"/>
          <w:i/>
          <w:iCs/>
          <w:sz w:val="20"/>
          <w:szCs w:val="20"/>
        </w:rPr>
      </w:pPr>
      <w:r w:rsidRPr="00C87731">
        <w:rPr>
          <w:rFonts w:ascii="Cambria" w:hAnsi="Cambria" w:cs="Calibri"/>
          <w:sz w:val="20"/>
          <w:szCs w:val="20"/>
        </w:rPr>
        <w:tab/>
      </w:r>
      <w:r w:rsidRPr="00C87731">
        <w:rPr>
          <w:rFonts w:ascii="Cambria" w:hAnsi="Cambria" w:cs="Calibri"/>
          <w:sz w:val="20"/>
          <w:szCs w:val="20"/>
        </w:rPr>
        <w:tab/>
      </w:r>
      <w:r w:rsidRPr="00C87731">
        <w:rPr>
          <w:rFonts w:ascii="Cambria" w:hAnsi="Cambria" w:cs="Calibri"/>
          <w:sz w:val="20"/>
          <w:szCs w:val="20"/>
        </w:rPr>
        <w:tab/>
      </w:r>
      <w:r w:rsidRPr="00C87731">
        <w:rPr>
          <w:rFonts w:ascii="Cambria" w:hAnsi="Cambria" w:cs="Calibri"/>
          <w:sz w:val="20"/>
          <w:szCs w:val="20"/>
        </w:rPr>
        <w:tab/>
      </w:r>
      <w:r w:rsidRPr="00C87731">
        <w:rPr>
          <w:rFonts w:ascii="Cambria" w:hAnsi="Cambria" w:cs="Calibri"/>
          <w:sz w:val="20"/>
          <w:szCs w:val="20"/>
        </w:rPr>
        <w:tab/>
      </w:r>
      <w:r w:rsidRPr="00C87731">
        <w:rPr>
          <w:rFonts w:ascii="Cambria" w:hAnsi="Cambria" w:cs="Calibri"/>
          <w:sz w:val="20"/>
          <w:szCs w:val="20"/>
        </w:rPr>
        <w:tab/>
      </w:r>
      <w:r w:rsidRPr="00C87731">
        <w:rPr>
          <w:rFonts w:ascii="Cambria" w:hAnsi="Cambria" w:cs="Calibri"/>
          <w:sz w:val="20"/>
          <w:szCs w:val="20"/>
        </w:rPr>
        <w:tab/>
        <w:t xml:space="preserve">………………………………………… </w:t>
      </w:r>
      <w:r w:rsidRPr="00C87731">
        <w:rPr>
          <w:rFonts w:ascii="Cambria" w:hAnsi="Cambria" w:cs="Calibri"/>
          <w:i/>
          <w:iCs/>
          <w:sz w:val="20"/>
          <w:szCs w:val="20"/>
        </w:rPr>
        <w:t>(podpis)</w:t>
      </w:r>
    </w:p>
    <w:p w14:paraId="7CD8BDC4" w14:textId="156DD16A" w:rsidR="00E5015E" w:rsidRDefault="00E5015E">
      <w:pPr>
        <w:rPr>
          <w:rFonts w:ascii="Cambria" w:hAnsi="Cambria"/>
          <w:sz w:val="20"/>
          <w:szCs w:val="20"/>
        </w:rPr>
      </w:pPr>
    </w:p>
    <w:p w14:paraId="31078499" w14:textId="77777777" w:rsidR="00C87731" w:rsidRPr="00C87731" w:rsidRDefault="00C87731">
      <w:pPr>
        <w:rPr>
          <w:rFonts w:ascii="Cambria" w:hAnsi="Cambria"/>
          <w:sz w:val="20"/>
          <w:szCs w:val="20"/>
        </w:rPr>
      </w:pPr>
    </w:p>
    <w:p w14:paraId="09B50CA1" w14:textId="77777777" w:rsidR="00C87731" w:rsidRPr="00FF4B0D" w:rsidRDefault="00C87731" w:rsidP="00FF4B0D">
      <w:pPr>
        <w:pStyle w:val="rozdzia"/>
        <w:numPr>
          <w:ilvl w:val="0"/>
          <w:numId w:val="0"/>
        </w:numPr>
        <w:ind w:left="720" w:hanging="360"/>
        <w:rPr>
          <w:u w:val="none"/>
        </w:rPr>
      </w:pPr>
      <w:bookmarkStart w:id="0" w:name="_GoBack"/>
      <w:r w:rsidRPr="00FF4B0D">
        <w:rPr>
          <w:u w:val="none"/>
        </w:rPr>
        <w:t>UWAGA:</w:t>
      </w:r>
    </w:p>
    <w:p w14:paraId="01B2354A" w14:textId="77777777" w:rsidR="00C87731" w:rsidRPr="00FF4B0D" w:rsidRDefault="00C87731" w:rsidP="00FF4B0D">
      <w:pPr>
        <w:pStyle w:val="rozdzia"/>
        <w:numPr>
          <w:ilvl w:val="0"/>
          <w:numId w:val="3"/>
        </w:numPr>
        <w:rPr>
          <w:u w:val="none"/>
        </w:rPr>
      </w:pPr>
      <w:r w:rsidRPr="00FF4B0D">
        <w:rPr>
          <w:u w:val="none"/>
        </w:rPr>
        <w:t>Zamawiający zaleca przed podpisaniem, zapisanie dokumentu w formacie .pdf</w:t>
      </w:r>
    </w:p>
    <w:p w14:paraId="2CB2FF39" w14:textId="7F467B73" w:rsidR="00C87731" w:rsidRPr="00FF4B0D" w:rsidRDefault="00FF4B0D" w:rsidP="00FF4B0D">
      <w:pPr>
        <w:pStyle w:val="rozdzia"/>
        <w:numPr>
          <w:ilvl w:val="0"/>
          <w:numId w:val="3"/>
        </w:numPr>
        <w:rPr>
          <w:u w:val="none"/>
        </w:rPr>
      </w:pPr>
      <w:r w:rsidRPr="00FF4B0D">
        <w:rPr>
          <w:u w:val="none"/>
        </w:rPr>
        <w:t>Dokument</w:t>
      </w:r>
      <w:r w:rsidR="00C87731" w:rsidRPr="00FF4B0D">
        <w:rPr>
          <w:u w:val="none"/>
        </w:rPr>
        <w:t xml:space="preserve"> musi być opatrzony przez osobę lub osoby uprawnione do reprezentowania wykonawcy, kwalifikowanym podpisem elektronicznym lub podpisem zaufanym lub podpisem osobistym.</w:t>
      </w:r>
    </w:p>
    <w:bookmarkEnd w:id="0"/>
    <w:p w14:paraId="4738C4A7" w14:textId="77777777" w:rsidR="00FF4B0D" w:rsidRDefault="00FF4B0D" w:rsidP="00FF4B0D">
      <w:pPr>
        <w:rPr>
          <w:rFonts w:ascii="Cambria" w:hAnsi="Cambria"/>
          <w:color w:val="000000"/>
          <w:sz w:val="10"/>
          <w:szCs w:val="18"/>
        </w:rPr>
      </w:pPr>
    </w:p>
    <w:p w14:paraId="21F68766" w14:textId="77777777" w:rsidR="00C87731" w:rsidRPr="00C87731" w:rsidRDefault="00C87731">
      <w:pPr>
        <w:rPr>
          <w:rFonts w:ascii="Cambria" w:hAnsi="Cambria"/>
          <w:sz w:val="20"/>
          <w:szCs w:val="20"/>
        </w:rPr>
      </w:pPr>
    </w:p>
    <w:sectPr w:rsidR="00C87731" w:rsidRPr="00C87731" w:rsidSect="003239E9">
      <w:footerReference w:type="default" r:id="rId8"/>
      <w:pgSz w:w="11906" w:h="16838"/>
      <w:pgMar w:top="568"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FFDA9" w14:textId="77777777" w:rsidR="001B4C97" w:rsidRDefault="001B4C97" w:rsidP="00881165">
      <w:r>
        <w:separator/>
      </w:r>
    </w:p>
  </w:endnote>
  <w:endnote w:type="continuationSeparator" w:id="0">
    <w:p w14:paraId="5FFD5423" w14:textId="77777777" w:rsidR="001B4C97" w:rsidRDefault="001B4C97"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F1988" w14:textId="77777777" w:rsidR="008048F0" w:rsidRDefault="008048F0" w:rsidP="008048F0">
    <w:pPr>
      <w:pStyle w:val="Stopka"/>
      <w:jc w:val="right"/>
      <w:rPr>
        <w:rFonts w:asciiTheme="minorHAnsi" w:hAnsiTheme="minorHAnsi" w:cstheme="minorHAnsi"/>
        <w:caps/>
        <w:sz w:val="20"/>
        <w:szCs w:val="20"/>
      </w:rPr>
    </w:pPr>
  </w:p>
  <w:p w14:paraId="2328F281" w14:textId="3B935F9B" w:rsidR="008048F0" w:rsidRPr="008048F0" w:rsidRDefault="008048F0" w:rsidP="008048F0">
    <w:pPr>
      <w:pStyle w:val="Stopka"/>
      <w:jc w:val="right"/>
      <w:rPr>
        <w:rFonts w:asciiTheme="minorHAnsi" w:hAnsiTheme="minorHAnsi" w:cstheme="minorHAnsi"/>
        <w:caps/>
        <w:sz w:val="20"/>
        <w:szCs w:val="20"/>
      </w:rPr>
    </w:pPr>
    <w:r w:rsidRPr="008048F0">
      <w:rPr>
        <w:rFonts w:asciiTheme="minorHAnsi" w:hAnsiTheme="minorHAnsi" w:cstheme="minorHAnsi"/>
        <w:caps/>
        <w:sz w:val="20"/>
        <w:szCs w:val="20"/>
      </w:rPr>
      <w:fldChar w:fldCharType="begin"/>
    </w:r>
    <w:r w:rsidRPr="008048F0">
      <w:rPr>
        <w:rFonts w:asciiTheme="minorHAnsi" w:hAnsiTheme="minorHAnsi" w:cstheme="minorHAnsi"/>
        <w:caps/>
        <w:sz w:val="20"/>
        <w:szCs w:val="20"/>
      </w:rPr>
      <w:instrText>PAGE   \* MERGEFORMAT</w:instrText>
    </w:r>
    <w:r w:rsidRPr="008048F0">
      <w:rPr>
        <w:rFonts w:asciiTheme="minorHAnsi" w:hAnsiTheme="minorHAnsi" w:cstheme="minorHAnsi"/>
        <w:caps/>
        <w:sz w:val="20"/>
        <w:szCs w:val="20"/>
      </w:rPr>
      <w:fldChar w:fldCharType="separate"/>
    </w:r>
    <w:r w:rsidRPr="008048F0">
      <w:rPr>
        <w:rFonts w:asciiTheme="minorHAnsi" w:hAnsiTheme="minorHAnsi" w:cstheme="minorHAnsi"/>
        <w:caps/>
        <w:sz w:val="20"/>
        <w:szCs w:val="20"/>
      </w:rPr>
      <w:t>2</w:t>
    </w:r>
    <w:r w:rsidRPr="008048F0">
      <w:rPr>
        <w:rFonts w:asciiTheme="minorHAnsi" w:hAnsiTheme="minorHAnsi" w:cstheme="minorHAnsi"/>
        <w:caps/>
        <w:sz w:val="20"/>
        <w:szCs w:val="20"/>
      </w:rPr>
      <w:fldChar w:fldCharType="end"/>
    </w:r>
  </w:p>
  <w:p w14:paraId="453DB046" w14:textId="6ECF7132" w:rsidR="00A76C3D" w:rsidRDefault="00A7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09603" w14:textId="77777777" w:rsidR="001B4C97" w:rsidRDefault="001B4C97" w:rsidP="00881165">
      <w:r>
        <w:separator/>
      </w:r>
    </w:p>
  </w:footnote>
  <w:footnote w:type="continuationSeparator" w:id="0">
    <w:p w14:paraId="62DC087E" w14:textId="77777777" w:rsidR="001B4C97" w:rsidRDefault="001B4C97" w:rsidP="00881165">
      <w:r>
        <w:continuationSeparator/>
      </w:r>
    </w:p>
  </w:footnote>
  <w:footnote w:id="1">
    <w:p w14:paraId="75971366" w14:textId="17EC8BD3" w:rsidR="00881165" w:rsidRPr="002C160F" w:rsidRDefault="00881165" w:rsidP="003239E9">
      <w:pPr>
        <w:pStyle w:val="Tekstprzypisudolnego"/>
        <w:ind w:left="284" w:hanging="284"/>
        <w:jc w:val="both"/>
        <w:rPr>
          <w:rFonts w:asciiTheme="minorHAnsi" w:hAnsiTheme="minorHAnsi" w:cstheme="minorHAnsi"/>
          <w:sz w:val="18"/>
          <w:szCs w:val="18"/>
          <w:lang w:val="pl-PL"/>
        </w:rPr>
      </w:pPr>
      <w:r w:rsidRPr="002C160F">
        <w:rPr>
          <w:rStyle w:val="Odwoanieprzypisudolnego"/>
          <w:rFonts w:asciiTheme="minorHAnsi" w:hAnsiTheme="minorHAnsi" w:cstheme="minorHAnsi"/>
          <w:sz w:val="18"/>
          <w:szCs w:val="18"/>
        </w:rPr>
        <w:footnoteRef/>
      </w:r>
      <w:r w:rsidRPr="002C160F">
        <w:rPr>
          <w:rFonts w:asciiTheme="minorHAnsi" w:hAnsiTheme="minorHAnsi" w:cstheme="minorHAnsi"/>
          <w:sz w:val="18"/>
          <w:szCs w:val="18"/>
        </w:rPr>
        <w:t xml:space="preserve"> </w:t>
      </w:r>
      <w:r w:rsidRPr="002C160F">
        <w:rPr>
          <w:rFonts w:asciiTheme="minorHAnsi" w:hAnsiTheme="minorHAnsi" w:cstheme="minorHAnsi"/>
          <w:i/>
          <w:iCs/>
          <w:sz w:val="18"/>
          <w:szCs w:val="18"/>
          <w:lang w:val="pl-PL"/>
        </w:rPr>
        <w:t xml:space="preserve">Art. 118 ust. </w:t>
      </w:r>
      <w:r w:rsidRPr="002C160F">
        <w:rPr>
          <w:rFonts w:asciiTheme="minorHAnsi" w:hAnsiTheme="minorHAnsi" w:cstheme="minorHAnsi"/>
          <w:i/>
          <w:iCs/>
          <w:sz w:val="18"/>
          <w:szCs w:val="18"/>
        </w:rPr>
        <w:t xml:space="preserve">3. </w:t>
      </w:r>
      <w:r w:rsidRPr="002C160F">
        <w:rPr>
          <w:rFonts w:asciiTheme="minorHAnsi" w:hAnsiTheme="minorHAnsi" w:cstheme="minorHAnsi"/>
          <w:i/>
          <w:iCs/>
          <w:sz w:val="18"/>
          <w:szCs w:val="18"/>
        </w:rPr>
        <w:tab/>
        <w:t xml:space="preserve">Wykonawca, który polega na zdolnościach lub sytuacji podmiotów udostępniających zasoby, składa, </w:t>
      </w:r>
      <w:r w:rsidR="002C160F">
        <w:rPr>
          <w:rFonts w:asciiTheme="minorHAnsi" w:hAnsiTheme="minorHAnsi" w:cstheme="minorHAnsi"/>
          <w:i/>
          <w:iCs/>
          <w:sz w:val="18"/>
          <w:szCs w:val="18"/>
          <w:lang w:val="pl-PL"/>
        </w:rPr>
        <w:t xml:space="preserve">                                     </w:t>
      </w:r>
      <w:r w:rsidRPr="002C160F">
        <w:rPr>
          <w:rFonts w:asciiTheme="minorHAnsi" w:hAnsiTheme="minorHAnsi" w:cstheme="minorHAnsi"/>
          <w:i/>
          <w:iCs/>
          <w:sz w:val="18"/>
          <w:szCs w:val="18"/>
        </w:rPr>
        <w:t>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0F1400D"/>
    <w:multiLevelType w:val="hybridMultilevel"/>
    <w:tmpl w:val="D2EEAA4E"/>
    <w:lvl w:ilvl="0" w:tplc="147C26C4">
      <w:start w:val="1"/>
      <w:numFmt w:val="decimal"/>
      <w:pStyle w:val="rozdzi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001498"/>
    <w:rsid w:val="00015D3B"/>
    <w:rsid w:val="00087A64"/>
    <w:rsid w:val="00140EB3"/>
    <w:rsid w:val="00155180"/>
    <w:rsid w:val="00172F6F"/>
    <w:rsid w:val="001B35F9"/>
    <w:rsid w:val="001B4C97"/>
    <w:rsid w:val="00256641"/>
    <w:rsid w:val="002C160F"/>
    <w:rsid w:val="003239E9"/>
    <w:rsid w:val="003D0826"/>
    <w:rsid w:val="00562EF2"/>
    <w:rsid w:val="005D0C02"/>
    <w:rsid w:val="00667D76"/>
    <w:rsid w:val="006B210B"/>
    <w:rsid w:val="006B62FE"/>
    <w:rsid w:val="00700F1C"/>
    <w:rsid w:val="00752D9D"/>
    <w:rsid w:val="007A55EB"/>
    <w:rsid w:val="007E6790"/>
    <w:rsid w:val="008048F0"/>
    <w:rsid w:val="00874B01"/>
    <w:rsid w:val="00881165"/>
    <w:rsid w:val="00920FCC"/>
    <w:rsid w:val="0093704E"/>
    <w:rsid w:val="00942C50"/>
    <w:rsid w:val="00966DD8"/>
    <w:rsid w:val="00A302BE"/>
    <w:rsid w:val="00A76C3D"/>
    <w:rsid w:val="00B274EA"/>
    <w:rsid w:val="00B62BA9"/>
    <w:rsid w:val="00BB196E"/>
    <w:rsid w:val="00BE5AF9"/>
    <w:rsid w:val="00C0045A"/>
    <w:rsid w:val="00C6001C"/>
    <w:rsid w:val="00C87731"/>
    <w:rsid w:val="00CA238E"/>
    <w:rsid w:val="00CC0914"/>
    <w:rsid w:val="00D24DC8"/>
    <w:rsid w:val="00DE3286"/>
    <w:rsid w:val="00E5015E"/>
    <w:rsid w:val="00E75094"/>
    <w:rsid w:val="00E77347"/>
    <w:rsid w:val="00F047B7"/>
    <w:rsid w:val="00F85E8C"/>
    <w:rsid w:val="00FC7858"/>
    <w:rsid w:val="00FF4B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paragraph" w:customStyle="1" w:styleId="rozdzia">
    <w:name w:val="rozdział"/>
    <w:basedOn w:val="Normalny"/>
    <w:autoRedefine/>
    <w:rsid w:val="00FF4B0D"/>
    <w:pPr>
      <w:numPr>
        <w:numId w:val="4"/>
      </w:numPr>
      <w:tabs>
        <w:tab w:val="left" w:pos="0"/>
      </w:tabs>
      <w:jc w:val="both"/>
    </w:pPr>
    <w:rPr>
      <w:rFonts w:ascii="Cambria" w:hAnsi="Cambria" w:cs="Tahoma"/>
      <w:b/>
      <w:color w:val="FF0000"/>
      <w:spacing w:val="8"/>
      <w:sz w:val="16"/>
      <w:szCs w:val="20"/>
      <w:u w:val="single"/>
    </w:rPr>
  </w:style>
  <w:style w:type="character" w:styleId="Uwydatnienie">
    <w:name w:val="Emphasis"/>
    <w:qFormat/>
    <w:rsid w:val="00FF4B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4F874-A7F5-4CBE-AADD-4D11A8285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463</Words>
  <Characters>2783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Jan Bujak</cp:lastModifiedBy>
  <cp:revision>7</cp:revision>
  <dcterms:created xsi:type="dcterms:W3CDTF">2021-09-02T09:19:00Z</dcterms:created>
  <dcterms:modified xsi:type="dcterms:W3CDTF">2024-11-04T19:30:00Z</dcterms:modified>
</cp:coreProperties>
</file>