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DCB" w:rsidRPr="00A21DCB" w:rsidRDefault="00A21DCB" w:rsidP="00CA7489">
      <w:pPr>
        <w:pStyle w:val="Standard"/>
        <w:jc w:val="right"/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</w:pPr>
      <w:r w:rsidRPr="00A21DCB">
        <w:rPr>
          <w:rFonts w:ascii="Book Antiqua" w:hAnsi="Book Antiqua" w:cs="Tahoma"/>
          <w:b/>
          <w:bCs/>
          <w:sz w:val="20"/>
          <w:szCs w:val="20"/>
          <w:u w:val="single"/>
        </w:rPr>
        <w:t>Załącznik do SWZ</w:t>
      </w:r>
      <w:r w:rsidRPr="00A21DCB">
        <w:rPr>
          <w:rFonts w:ascii="Book Antiqua" w:eastAsia="SimSun" w:hAnsi="Book Antiqua" w:cs="Arial"/>
          <w:b/>
          <w:bCs/>
          <w:kern w:val="0"/>
          <w:sz w:val="21"/>
          <w:szCs w:val="21"/>
          <w:lang w:eastAsia="zh-CN"/>
        </w:rPr>
        <w:t xml:space="preserve"> </w:t>
      </w:r>
    </w:p>
    <w:p w:rsidR="00A21DCB" w:rsidRPr="00A21DCB" w:rsidRDefault="00A21DCB" w:rsidP="00A21DCB">
      <w:pPr>
        <w:widowControl w:val="0"/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 xml:space="preserve">Copernicus Podmiot Leczniczy Sp. z o.o.                     </w:t>
      </w:r>
    </w:p>
    <w:p w:rsidR="00A21DCB" w:rsidRPr="00A21DCB" w:rsidRDefault="00A21DCB" w:rsidP="00A21DCB">
      <w:pPr>
        <w:shd w:val="clear" w:color="auto" w:fill="FFFFFF"/>
        <w:tabs>
          <w:tab w:val="left" w:pos="4820"/>
        </w:tabs>
        <w:spacing w:after="0"/>
        <w:ind w:left="4963"/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9"/>
          <w:sz w:val="20"/>
          <w:szCs w:val="20"/>
        </w:rPr>
        <w:t>w Gdańsku</w:t>
      </w:r>
      <w:r w:rsidRPr="00A21DCB">
        <w:rPr>
          <w:rFonts w:ascii="Book Antiqua" w:hAnsi="Book Antiqua" w:cs="Tahoma"/>
          <w:b/>
          <w:i/>
          <w:iCs/>
          <w:color w:val="000000"/>
          <w:spacing w:val="-9"/>
          <w:sz w:val="20"/>
          <w:szCs w:val="20"/>
        </w:rPr>
        <w:t xml:space="preserve">            </w:t>
      </w:r>
    </w:p>
    <w:p w:rsidR="00315FAD" w:rsidRDefault="00A21DCB" w:rsidP="00CA7489">
      <w:pPr>
        <w:widowControl w:val="0"/>
        <w:shd w:val="clear" w:color="auto" w:fill="FFFFFF"/>
        <w:tabs>
          <w:tab w:val="left" w:pos="4820"/>
        </w:tabs>
        <w:spacing w:before="240" w:after="0"/>
        <w:jc w:val="center"/>
        <w:rPr>
          <w:rFonts w:ascii="Book Antiqua" w:hAnsi="Book Antiqua" w:cs="Tahoma"/>
          <w:b/>
          <w:color w:val="000000"/>
          <w:spacing w:val="20"/>
          <w:sz w:val="24"/>
          <w:szCs w:val="24"/>
        </w:rPr>
      </w:pPr>
      <w:r w:rsidRPr="00A21DCB">
        <w:rPr>
          <w:rFonts w:ascii="Book Antiqua" w:hAnsi="Book Antiqua" w:cs="Tahoma"/>
          <w:b/>
          <w:color w:val="000000"/>
          <w:spacing w:val="20"/>
          <w:sz w:val="24"/>
          <w:szCs w:val="24"/>
        </w:rPr>
        <w:t>FORMULARZ OFERTOWY</w:t>
      </w:r>
    </w:p>
    <w:p w:rsidR="003E0B8B" w:rsidRDefault="00A21DCB" w:rsidP="00CA7489">
      <w:pPr>
        <w:tabs>
          <w:tab w:val="left" w:pos="284"/>
        </w:tabs>
        <w:spacing w:after="0"/>
        <w:jc w:val="center"/>
        <w:rPr>
          <w:rFonts w:ascii="Book Antiqua" w:hAnsi="Book Antiqua" w:cs="Tahoma"/>
          <w:spacing w:val="-4"/>
          <w:sz w:val="20"/>
          <w:szCs w:val="20"/>
        </w:rPr>
      </w:pPr>
      <w:r w:rsidRPr="00A21DCB">
        <w:rPr>
          <w:rFonts w:ascii="Book Antiqua" w:hAnsi="Book Antiqua" w:cs="Tahoma"/>
          <w:spacing w:val="-4"/>
          <w:sz w:val="20"/>
          <w:szCs w:val="20"/>
        </w:rPr>
        <w:t>Oferta dotyczy</w:t>
      </w:r>
    </w:p>
    <w:p w:rsidR="00460331" w:rsidRPr="00460331" w:rsidRDefault="00460331" w:rsidP="00460331">
      <w:pPr>
        <w:widowControl w:val="0"/>
        <w:spacing w:after="0" w:line="100" w:lineRule="atLeast"/>
        <w:ind w:hanging="181"/>
        <w:jc w:val="center"/>
        <w:rPr>
          <w:rFonts w:ascii="Book Antiqua" w:eastAsia="Times New Roman" w:hAnsi="Book Antiqua" w:cs="Times New Roman"/>
          <w:b/>
          <w:bCs/>
          <w:color w:val="2F5496"/>
          <w:kern w:val="0"/>
          <w:sz w:val="24"/>
          <w:szCs w:val="24"/>
          <w:lang w:eastAsia="pl-PL"/>
        </w:rPr>
      </w:pPr>
      <w:r w:rsidRPr="00460331">
        <w:rPr>
          <w:rFonts w:ascii="Book Antiqua" w:hAnsi="Book Antiqua"/>
          <w:b/>
          <w:bCs/>
          <w:color w:val="2F5496"/>
          <w:sz w:val="24"/>
          <w:szCs w:val="24"/>
        </w:rPr>
        <w:t xml:space="preserve">Dostawa drukarki laserowej do kasetek histopatologicznych na potrzeby Zakładu Patomorfologii </w:t>
      </w:r>
    </w:p>
    <w:p w:rsidR="00460331" w:rsidRPr="00460331" w:rsidRDefault="00460331" w:rsidP="00460331">
      <w:pPr>
        <w:widowControl w:val="0"/>
        <w:spacing w:after="0" w:line="100" w:lineRule="atLeast"/>
        <w:ind w:hanging="181"/>
        <w:jc w:val="center"/>
        <w:rPr>
          <w:rFonts w:ascii="Book Antiqua" w:hAnsi="Book Antiqua"/>
          <w:b/>
          <w:bCs/>
          <w:color w:val="2F5496"/>
          <w:kern w:val="2"/>
          <w:sz w:val="24"/>
          <w:szCs w:val="24"/>
          <w:lang w:eastAsia="en-US"/>
        </w:rPr>
      </w:pPr>
      <w:r w:rsidRPr="00460331">
        <w:rPr>
          <w:rFonts w:ascii="Book Antiqua" w:hAnsi="Book Antiqua"/>
          <w:b/>
          <w:bCs/>
          <w:color w:val="2F5496"/>
          <w:sz w:val="24"/>
          <w:szCs w:val="24"/>
        </w:rPr>
        <w:t>Copernicus PL Sp. z o.o</w:t>
      </w:r>
      <w:r w:rsidRPr="00460331">
        <w:rPr>
          <w:rFonts w:ascii="Book Antiqua" w:eastAsia="SimSun" w:hAnsi="Book Antiqua" w:cs="Tahoma"/>
          <w:b/>
          <w:bCs/>
          <w:color w:val="2F5496"/>
          <w:sz w:val="24"/>
          <w:szCs w:val="24"/>
          <w:lang w:eastAsia="zh-CN"/>
        </w:rPr>
        <w:t>.</w:t>
      </w:r>
    </w:p>
    <w:p w:rsidR="00503338" w:rsidRDefault="00503338" w:rsidP="00074921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</w:p>
    <w:p w:rsidR="003E0B8B" w:rsidRPr="003E0B8B" w:rsidRDefault="00FB2E54" w:rsidP="00074921">
      <w:pPr>
        <w:tabs>
          <w:tab w:val="left" w:pos="284"/>
        </w:tabs>
        <w:spacing w:after="0"/>
        <w:jc w:val="center"/>
        <w:rPr>
          <w:rFonts w:ascii="Book Antiqua" w:eastAsia="SimSun" w:hAnsi="Book Antiqua" w:cs="Tahoma"/>
          <w:b/>
          <w:sz w:val="20"/>
          <w:szCs w:val="20"/>
          <w:lang w:eastAsia="zh-CN"/>
        </w:rPr>
      </w:pPr>
      <w:r>
        <w:rPr>
          <w:rFonts w:ascii="Book Antiqua" w:eastAsia="SimSun" w:hAnsi="Book Antiqua" w:cs="Tahoma"/>
          <w:b/>
          <w:sz w:val="20"/>
          <w:szCs w:val="20"/>
          <w:lang w:eastAsia="zh-CN"/>
        </w:rPr>
        <w:t xml:space="preserve"> 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(D10.251.</w:t>
      </w:r>
      <w:r w:rsidR="00460331">
        <w:rPr>
          <w:rFonts w:ascii="Book Antiqua" w:eastAsia="SimSun" w:hAnsi="Book Antiqua" w:cs="Tahoma"/>
          <w:b/>
          <w:sz w:val="20"/>
          <w:szCs w:val="20"/>
          <w:lang w:eastAsia="zh-CN"/>
        </w:rPr>
        <w:t>1</w:t>
      </w:r>
      <w:r w:rsidR="00796A17">
        <w:rPr>
          <w:rFonts w:ascii="Book Antiqua" w:eastAsia="SimSun" w:hAnsi="Book Antiqua" w:cs="Tahoma"/>
          <w:b/>
          <w:sz w:val="20"/>
          <w:szCs w:val="20"/>
          <w:lang w:eastAsia="zh-CN"/>
        </w:rPr>
        <w:t>5</w:t>
      </w:r>
      <w:r w:rsidR="002A7E65">
        <w:rPr>
          <w:rFonts w:ascii="Book Antiqua" w:eastAsia="SimSun" w:hAnsi="Book Antiqua" w:cs="Tahoma"/>
          <w:b/>
          <w:sz w:val="20"/>
          <w:szCs w:val="20"/>
          <w:lang w:eastAsia="zh-CN"/>
        </w:rPr>
        <w:t>.</w:t>
      </w:r>
      <w:r w:rsidR="00796A17">
        <w:rPr>
          <w:rFonts w:ascii="Book Antiqua" w:eastAsia="SimSun" w:hAnsi="Book Antiqua" w:cs="Tahoma"/>
          <w:b/>
          <w:sz w:val="20"/>
          <w:szCs w:val="20"/>
          <w:lang w:eastAsia="zh-CN"/>
        </w:rPr>
        <w:t>F</w:t>
      </w:r>
      <w:r w:rsidR="002A7E65">
        <w:rPr>
          <w:rFonts w:ascii="Book Antiqua" w:eastAsia="SimSun" w:hAnsi="Book Antiqua" w:cs="Tahoma"/>
          <w:b/>
          <w:sz w:val="20"/>
          <w:szCs w:val="20"/>
          <w:lang w:eastAsia="zh-CN"/>
        </w:rPr>
        <w:t>.202</w:t>
      </w:r>
      <w:r w:rsidR="00796A17">
        <w:rPr>
          <w:rFonts w:ascii="Book Antiqua" w:eastAsia="SimSun" w:hAnsi="Book Antiqua" w:cs="Tahoma"/>
          <w:b/>
          <w:sz w:val="20"/>
          <w:szCs w:val="20"/>
          <w:lang w:eastAsia="zh-CN"/>
        </w:rPr>
        <w:t>5</w:t>
      </w:r>
      <w:r w:rsidR="00315FAD">
        <w:rPr>
          <w:rFonts w:ascii="Book Antiqua" w:eastAsia="SimSun" w:hAnsi="Book Antiqua" w:cs="Tahoma"/>
          <w:b/>
          <w:sz w:val="20"/>
          <w:szCs w:val="20"/>
          <w:lang w:eastAsia="zh-CN"/>
        </w:rPr>
        <w:t>)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Nazwa  Wykonawcy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…………………………………………………………………………………..</w:t>
      </w:r>
    </w:p>
    <w:p w:rsidR="00C050C1" w:rsidRPr="00C050C1" w:rsidRDefault="00C050C1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i/>
          <w:color w:val="000000"/>
          <w:spacing w:val="-6"/>
          <w:sz w:val="18"/>
          <w:szCs w:val="20"/>
        </w:rPr>
      </w:pP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(w przypadku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Wykonawców wspólnie ubiegających się o zamówienie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 xml:space="preserve">, należy podać wszystkie 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  <w:u w:val="single"/>
        </w:rPr>
        <w:t>dane Lidera</w:t>
      </w:r>
      <w:r w:rsidRPr="00C050C1">
        <w:rPr>
          <w:rFonts w:ascii="Book Antiqua" w:hAnsi="Book Antiqua" w:cs="Tahoma"/>
          <w:i/>
          <w:color w:val="000000"/>
          <w:spacing w:val="-6"/>
          <w:sz w:val="18"/>
          <w:szCs w:val="20"/>
        </w:rPr>
        <w:t>, zaś w odniesieniu do pozostałych Wykonawców należy podać nazwę i krajowy numer identyfikacyjny)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Adres</w:t>
      </w:r>
      <w:r w:rsidR="00616D4E">
        <w:rPr>
          <w:rFonts w:ascii="Book Antiqua" w:hAnsi="Book Antiqua" w:cs="Tahoma"/>
          <w:color w:val="000000"/>
          <w:spacing w:val="-6"/>
          <w:sz w:val="20"/>
          <w:szCs w:val="20"/>
        </w:rPr>
        <w:t>, województwo, kraj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 ……………………………………………………………………………</w:t>
      </w: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…….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Nr Regon: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</w:t>
      </w: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…….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21103C" w:rsidRDefault="0021103C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Nr </w:t>
      </w: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KRS:…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………………………………………………………………………………………………….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Nr NIP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: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 xml:space="preserve"> </w:t>
      </w:r>
      <w:r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</w:t>
      </w: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…….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>
        <w:rPr>
          <w:rFonts w:ascii="Book Antiqua" w:hAnsi="Book Antiqua" w:cs="Tahoma"/>
          <w:color w:val="000000"/>
          <w:spacing w:val="-6"/>
          <w:sz w:val="20"/>
          <w:szCs w:val="20"/>
        </w:rPr>
        <w:t>Tel/fax: ……………………………………………………………………………</w:t>
      </w:r>
      <w:proofErr w:type="gramStart"/>
      <w:r>
        <w:rPr>
          <w:rFonts w:ascii="Book Antiqua" w:hAnsi="Book Antiqua" w:cs="Tahoma"/>
          <w:color w:val="000000"/>
          <w:spacing w:val="-6"/>
          <w:sz w:val="20"/>
          <w:szCs w:val="20"/>
        </w:rPr>
        <w:t>…….</w:t>
      </w:r>
      <w:proofErr w:type="gramEnd"/>
      <w:r>
        <w:rPr>
          <w:rFonts w:ascii="Book Antiqua" w:hAnsi="Book Antiqua" w:cs="Tahoma"/>
          <w:color w:val="000000"/>
          <w:spacing w:val="-6"/>
          <w:sz w:val="20"/>
          <w:szCs w:val="20"/>
        </w:rPr>
        <w:t>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A21DCB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color w:val="000000"/>
          <w:spacing w:val="-6"/>
          <w:sz w:val="20"/>
          <w:szCs w:val="20"/>
        </w:rPr>
      </w:pPr>
      <w:r w:rsidRPr="00A21DCB">
        <w:rPr>
          <w:rStyle w:val="fontstyle01"/>
          <w:rFonts w:ascii="Book Antiqua" w:hAnsi="Book Antiqua"/>
          <w:i w:val="0"/>
        </w:rPr>
        <w:t xml:space="preserve">Adres do korespondencji </w:t>
      </w:r>
      <w:r w:rsidRPr="008F79F4">
        <w:rPr>
          <w:rStyle w:val="fontstyle01"/>
          <w:rFonts w:ascii="Book Antiqua" w:hAnsi="Book Antiqua"/>
          <w:sz w:val="18"/>
        </w:rPr>
        <w:t>(należy wypełnić jeśli korespondencja ma być przekazywana na adres inny niż siedziba</w:t>
      </w:r>
      <w:r w:rsidRPr="008F79F4">
        <w:rPr>
          <w:rFonts w:ascii="Book Antiqua" w:hAnsi="Book Antiqua"/>
          <w:iCs/>
          <w:color w:val="000000"/>
          <w:sz w:val="18"/>
          <w:szCs w:val="20"/>
        </w:rPr>
        <w:t xml:space="preserve"> </w:t>
      </w:r>
      <w:proofErr w:type="gramStart"/>
      <w:r w:rsidRPr="008F79F4">
        <w:rPr>
          <w:rStyle w:val="fontstyle01"/>
          <w:rFonts w:ascii="Book Antiqua" w:hAnsi="Book Antiqua"/>
          <w:sz w:val="18"/>
        </w:rPr>
        <w:t>Wykonawcy</w:t>
      </w:r>
      <w:r w:rsidR="00C050C1">
        <w:rPr>
          <w:rStyle w:val="fontstyle01"/>
          <w:rFonts w:ascii="Book Antiqua" w:hAnsi="Book Antiqua"/>
        </w:rPr>
        <w:t>)</w:t>
      </w:r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</w:t>
      </w:r>
      <w:proofErr w:type="gramEnd"/>
      <w:r w:rsidRPr="00A21DCB">
        <w:rPr>
          <w:rFonts w:ascii="Book Antiqua" w:hAnsi="Book Antiqua" w:cs="Tahoma"/>
          <w:color w:val="000000"/>
          <w:spacing w:val="-6"/>
          <w:sz w:val="20"/>
          <w:szCs w:val="20"/>
        </w:rPr>
        <w:t>……………………………………………………………………………</w:t>
      </w:r>
      <w:r w:rsidR="00503338" w:rsidRPr="00503338">
        <w:rPr>
          <w:rFonts w:ascii="Book Antiqua" w:hAnsi="Book Antiqua" w:cs="Tahoma"/>
          <w:bCs/>
          <w:color w:val="000000"/>
          <w:spacing w:val="-6"/>
          <w:sz w:val="20"/>
          <w:szCs w:val="20"/>
        </w:rPr>
        <w:t xml:space="preserve"> 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315FAD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  <w:r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E-mail do korespondencji związanej z przetargiem: ………………………………………………………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Zamówienia będą składane faksem na </w:t>
      </w:r>
      <w:proofErr w:type="gramStart"/>
      <w:r>
        <w:rPr>
          <w:rFonts w:ascii="Book Antiqua" w:hAnsi="Book Antiqua"/>
          <w:bCs/>
          <w:sz w:val="20"/>
          <w:szCs w:val="20"/>
        </w:rPr>
        <w:t>numer  …</w:t>
      </w:r>
      <w:proofErr w:type="gramEnd"/>
      <w:r>
        <w:rPr>
          <w:rFonts w:ascii="Book Antiqua" w:hAnsi="Book Antiqua"/>
          <w:bCs/>
          <w:sz w:val="20"/>
          <w:szCs w:val="20"/>
        </w:rPr>
        <w:t>…………………………………….…….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pisemnie lub e-mailem na </w:t>
      </w:r>
      <w:proofErr w:type="gramStart"/>
      <w:r>
        <w:rPr>
          <w:rFonts w:ascii="Book Antiqua" w:hAnsi="Book Antiqua"/>
          <w:bCs/>
          <w:sz w:val="20"/>
          <w:szCs w:val="20"/>
        </w:rPr>
        <w:t>adres  …</w:t>
      </w:r>
      <w:proofErr w:type="gramEnd"/>
      <w:r>
        <w:rPr>
          <w:rFonts w:ascii="Book Antiqua" w:hAnsi="Book Antiqua"/>
          <w:bCs/>
          <w:sz w:val="20"/>
          <w:szCs w:val="20"/>
        </w:rPr>
        <w:t>……………………………………………..……………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Tekstpodstawowy"/>
        <w:spacing w:after="0" w:line="240" w:lineRule="auto"/>
        <w:jc w:val="both"/>
        <w:rPr>
          <w:rFonts w:ascii="Book Antiqua" w:hAnsi="Book Antiqua"/>
          <w:bCs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w przypadkach nagłych telefonicznie pod </w:t>
      </w:r>
      <w:proofErr w:type="gramStart"/>
      <w:r>
        <w:rPr>
          <w:rFonts w:ascii="Book Antiqua" w:hAnsi="Book Antiqua"/>
          <w:bCs/>
          <w:sz w:val="20"/>
          <w:szCs w:val="20"/>
        </w:rPr>
        <w:t>numer  …</w:t>
      </w:r>
      <w:proofErr w:type="gramEnd"/>
      <w:r>
        <w:rPr>
          <w:rFonts w:ascii="Book Antiqua" w:hAnsi="Book Antiqua"/>
          <w:bCs/>
          <w:sz w:val="20"/>
          <w:szCs w:val="20"/>
        </w:rPr>
        <w:t>………………………………………</w:t>
      </w:r>
      <w:r w:rsidR="00503338" w:rsidRPr="00315FAD">
        <w:rPr>
          <w:rFonts w:ascii="Book Antiqua" w:hAnsi="Book Antiqua" w:cs="Tahoma"/>
          <w:bCs/>
          <w:color w:val="000000"/>
          <w:spacing w:val="-6"/>
          <w:sz w:val="20"/>
          <w:szCs w:val="20"/>
        </w:rPr>
        <w:t>…………</w:t>
      </w:r>
    </w:p>
    <w:p w:rsidR="00616D4E" w:rsidRDefault="00616D4E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</w:p>
    <w:p w:rsidR="00C050C1" w:rsidRPr="00C050C1" w:rsidRDefault="00A21DCB" w:rsidP="00CA7489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sz w:val="20"/>
          <w:szCs w:val="20"/>
          <w:u w:val="single"/>
        </w:rPr>
      </w:pPr>
      <w:r w:rsidRPr="00C050C1">
        <w:rPr>
          <w:rFonts w:ascii="Book Antiqua" w:hAnsi="Book Antiqua" w:cs="Tahoma"/>
          <w:sz w:val="20"/>
          <w:szCs w:val="20"/>
          <w:u w:val="single"/>
        </w:rPr>
        <w:t xml:space="preserve">Oświadczam, że </w:t>
      </w:r>
      <w:r w:rsidR="00C050C1" w:rsidRPr="00C050C1">
        <w:rPr>
          <w:rFonts w:ascii="Book Antiqua" w:hAnsi="Book Antiqua" w:cs="Tahoma"/>
          <w:bCs/>
          <w:sz w:val="20"/>
          <w:szCs w:val="20"/>
          <w:u w:val="single"/>
        </w:rPr>
        <w:t>jesteśmy:</w:t>
      </w:r>
    </w:p>
    <w:p w:rsidR="00A21DCB" w:rsidRDefault="00C050C1" w:rsidP="00074921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</w:pPr>
      <w:r w:rsidRPr="00C050C1">
        <w:rPr>
          <w:rStyle w:val="Teksttreci2"/>
          <w:rFonts w:ascii="Book Antiqua" w:hAnsi="Book Antiqua"/>
          <w:color w:val="000000"/>
        </w:rPr>
        <w:t xml:space="preserve">mikroprzedsiębiorstwem, </w:t>
      </w:r>
      <w:r w:rsidRPr="00A424CE">
        <w:rPr>
          <w:rStyle w:val="Teksttreci2"/>
          <w:rFonts w:ascii="Book Antiqua" w:hAnsi="Book Antiqua"/>
          <w:color w:val="000000"/>
        </w:rPr>
        <w:t xml:space="preserve">małym </w:t>
      </w:r>
      <w:r w:rsidRPr="00C050C1">
        <w:rPr>
          <w:rStyle w:val="Teksttreci2"/>
          <w:rFonts w:ascii="Book Antiqua" w:hAnsi="Book Antiqua"/>
          <w:color w:val="000000"/>
        </w:rPr>
        <w:t>przedsiębiorstwem, średnim przedsiębiorstwem, jednoosobową działalnością gospodarczą, osobą fizyczną nieprowadząca działalności gospodarczej, inny rodzaj</w:t>
      </w:r>
      <w:r w:rsidRPr="00C050C1">
        <w:rPr>
          <w:rStyle w:val="Teksttreci5"/>
          <w:rFonts w:ascii="Book Antiqua" w:hAnsi="Book Antiqua" w:cs="Tahoma"/>
          <w:u w:val="single"/>
        </w:rPr>
        <w:t xml:space="preserve"> </w:t>
      </w:r>
      <w:r w:rsidR="00A21DCB" w:rsidRPr="00C050C1">
        <w:rPr>
          <w:rStyle w:val="Odwoanieprzypisudolnego"/>
          <w:rFonts w:ascii="Book Antiqua" w:hAnsi="Book Antiqua" w:cs="Tahoma"/>
          <w:u w:val="single"/>
        </w:rPr>
        <w:footnoteReference w:id="1"/>
      </w:r>
      <w:r w:rsidR="00A21DCB" w:rsidRPr="00C050C1">
        <w:rPr>
          <w:rFonts w:ascii="Book Antiqua" w:hAnsi="Book Antiqua" w:cs="Tahoma"/>
          <w:u w:val="single"/>
        </w:rPr>
        <w:t xml:space="preserve"> </w:t>
      </w:r>
      <w:r w:rsidR="00A21DCB" w:rsidRPr="00A424CE">
        <w:rPr>
          <w:rFonts w:ascii="Book Antiqua" w:hAnsi="Book Antiqua" w:cs="Tahoma"/>
          <w:i/>
          <w:iCs/>
          <w:sz w:val="19"/>
          <w:szCs w:val="19"/>
          <w:u w:val="single"/>
        </w:rPr>
        <w:t>(</w:t>
      </w:r>
      <w:r w:rsidR="00A21DCB" w:rsidRPr="00A424CE">
        <w:rPr>
          <w:rFonts w:ascii="Book Antiqua" w:hAnsi="Book Antiqua" w:cs="Tahoma"/>
          <w:i/>
          <w:iCs/>
          <w:spacing w:val="-4"/>
          <w:sz w:val="19"/>
          <w:szCs w:val="19"/>
          <w:u w:val="single"/>
        </w:rPr>
        <w:t>niepotrzebne skreślić)</w:t>
      </w:r>
    </w:p>
    <w:p w:rsidR="00074921" w:rsidRPr="00074921" w:rsidRDefault="00074921" w:rsidP="00074921">
      <w:pPr>
        <w:pStyle w:val="Akapitzlist"/>
        <w:shd w:val="clear" w:color="auto" w:fill="FFFFFF"/>
        <w:spacing w:after="0"/>
        <w:ind w:left="0"/>
        <w:jc w:val="both"/>
        <w:rPr>
          <w:rFonts w:ascii="Book Antiqua" w:hAnsi="Book Antiqua" w:cs="Tahoma"/>
          <w:bCs/>
          <w:color w:val="000000"/>
          <w:spacing w:val="-6"/>
          <w:sz w:val="20"/>
          <w:szCs w:val="20"/>
        </w:rPr>
      </w:pPr>
    </w:p>
    <w:p w:rsidR="00A21DCB" w:rsidRPr="00A21DCB" w:rsidRDefault="00315FAD" w:rsidP="00A21DCB">
      <w:pPr>
        <w:pStyle w:val="Nagwek8"/>
        <w:numPr>
          <w:ilvl w:val="7"/>
          <w:numId w:val="7"/>
        </w:numPr>
        <w:tabs>
          <w:tab w:val="left" w:pos="0"/>
        </w:tabs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>. Cena oferty</w:t>
      </w:r>
      <w:r w:rsidR="00DF45B5">
        <w:rPr>
          <w:rFonts w:ascii="Book Antiqua" w:eastAsia="SimSun" w:hAnsi="Book Antiqua"/>
          <w:color w:val="000000"/>
          <w:kern w:val="0"/>
          <w:lang w:eastAsia="zh-CN"/>
        </w:rPr>
        <w:t xml:space="preserve"> i termin dostawy.</w:t>
      </w:r>
    </w:p>
    <w:p w:rsidR="00503338" w:rsidRPr="00503338" w:rsidRDefault="00503338" w:rsidP="00503338">
      <w:pPr>
        <w:spacing w:after="0"/>
        <w:jc w:val="both"/>
        <w:rPr>
          <w:rFonts w:ascii="Book Antiqua" w:hAnsi="Book Antiqua" w:cs="Tahoma"/>
          <w:i/>
          <w:sz w:val="20"/>
          <w:szCs w:val="20"/>
        </w:rPr>
      </w:pPr>
      <w:r w:rsidRPr="00503338">
        <w:rPr>
          <w:rFonts w:ascii="Book Antiqua" w:hAnsi="Book Antiqua" w:cs="Tahoma"/>
          <w:sz w:val="20"/>
          <w:szCs w:val="20"/>
        </w:rPr>
        <w:t>Oferujemy wykonanie przedmiotu zamówienia zgodnie z jego opisem oraz na warunkach określonych w projekcie umowy i złożonej ofercie za cenę brutto oraz z terminem dosta</w:t>
      </w:r>
      <w:r w:rsidR="008518BF">
        <w:rPr>
          <w:rFonts w:ascii="Book Antiqua" w:hAnsi="Book Antiqua" w:cs="Tahoma"/>
          <w:sz w:val="20"/>
          <w:szCs w:val="20"/>
        </w:rPr>
        <w:t>wy wskazanym w poniższej tabeli.</w:t>
      </w:r>
    </w:p>
    <w:p w:rsidR="00503338" w:rsidRPr="00503338" w:rsidRDefault="00503338" w:rsidP="00503338">
      <w:pPr>
        <w:spacing w:after="0"/>
        <w:jc w:val="both"/>
        <w:rPr>
          <w:rFonts w:ascii="Book Antiqua" w:hAnsi="Book Antiqua"/>
          <w:sz w:val="20"/>
          <w:szCs w:val="20"/>
        </w:rPr>
      </w:pPr>
      <w:r w:rsidRPr="00503338">
        <w:rPr>
          <w:rFonts w:ascii="Book Antiqua" w:hAnsi="Book Antiqua"/>
          <w:sz w:val="20"/>
          <w:szCs w:val="20"/>
        </w:rPr>
        <w:t>Cena zawiera podatek VAT oraz wszelkie koszty i dodatkowe opłaty niezbędne do realizacji zamówienia. Szczegółowa kalkulacja dotycząca zaoferowanej ceny znajduje się w załączniku nr 1</w:t>
      </w:r>
      <w:r w:rsidR="00D5759C">
        <w:rPr>
          <w:rFonts w:ascii="Book Antiqua" w:hAnsi="Book Antiqua"/>
          <w:sz w:val="20"/>
          <w:szCs w:val="20"/>
        </w:rPr>
        <w:t>B</w:t>
      </w:r>
      <w:r w:rsidRPr="00503338">
        <w:rPr>
          <w:rFonts w:ascii="Book Antiqua" w:hAnsi="Book Antiqua"/>
          <w:sz w:val="20"/>
          <w:szCs w:val="20"/>
        </w:rPr>
        <w:t xml:space="preserve"> do SWZ- Formularz </w:t>
      </w:r>
      <w:r w:rsidR="007D33FF">
        <w:rPr>
          <w:rFonts w:ascii="Book Antiqua" w:hAnsi="Book Antiqua"/>
          <w:sz w:val="20"/>
          <w:szCs w:val="20"/>
        </w:rPr>
        <w:t>asortymentowo-</w:t>
      </w:r>
      <w:r w:rsidRPr="00503338">
        <w:rPr>
          <w:rFonts w:ascii="Book Antiqua" w:hAnsi="Book Antiqua"/>
          <w:sz w:val="20"/>
          <w:szCs w:val="20"/>
        </w:rPr>
        <w:t xml:space="preserve">cenowy. </w:t>
      </w:r>
    </w:p>
    <w:p w:rsidR="00503338" w:rsidRPr="003D42F3" w:rsidRDefault="00503338" w:rsidP="00503338">
      <w:pPr>
        <w:spacing w:after="0"/>
        <w:jc w:val="both"/>
        <w:rPr>
          <w:rFonts w:ascii="Book Antiqua" w:hAnsi="Book Antiqua" w:cs="Tahoma"/>
          <w:b/>
          <w:i/>
          <w:iCs/>
          <w:strike/>
          <w:sz w:val="20"/>
          <w:szCs w:val="20"/>
        </w:rPr>
      </w:pPr>
      <w:r w:rsidRPr="00503338">
        <w:rPr>
          <w:rFonts w:ascii="Book Antiqua" w:hAnsi="Book Antiqua"/>
          <w:b/>
          <w:sz w:val="20"/>
          <w:szCs w:val="20"/>
          <w:u w:val="single"/>
        </w:rPr>
        <w:t>W zakresie terminu dostawy</w:t>
      </w:r>
      <w:r w:rsidRPr="00503338">
        <w:rPr>
          <w:rFonts w:ascii="Book Antiqua" w:hAnsi="Book Antiqua"/>
          <w:sz w:val="20"/>
          <w:szCs w:val="20"/>
        </w:rPr>
        <w:t xml:space="preserve"> </w:t>
      </w:r>
      <w:r w:rsidRPr="00503338">
        <w:rPr>
          <w:rFonts w:ascii="Book Antiqua" w:hAnsi="Book Antiqua" w:cs="Tahoma"/>
          <w:b/>
          <w:iCs/>
          <w:sz w:val="20"/>
          <w:szCs w:val="20"/>
        </w:rPr>
        <w:t xml:space="preserve">Zamawiający wymaga dostawy </w:t>
      </w:r>
      <w:r w:rsidRPr="003D42F3">
        <w:rPr>
          <w:rFonts w:ascii="Book Antiqua" w:hAnsi="Book Antiqua" w:cs="Tahoma"/>
          <w:b/>
          <w:iCs/>
          <w:sz w:val="20"/>
          <w:szCs w:val="20"/>
        </w:rPr>
        <w:t>maksymalnie do</w:t>
      </w:r>
      <w:r w:rsidR="007D33FF" w:rsidRPr="003D42F3">
        <w:rPr>
          <w:rFonts w:ascii="Book Antiqua" w:hAnsi="Book Antiqua" w:cs="Tahoma"/>
          <w:b/>
          <w:iCs/>
          <w:sz w:val="20"/>
          <w:szCs w:val="20"/>
        </w:rPr>
        <w:t xml:space="preserve"> </w:t>
      </w:r>
      <w:r w:rsidR="003D42F3" w:rsidRPr="003D42F3">
        <w:rPr>
          <w:rFonts w:ascii="Book Antiqua" w:hAnsi="Book Antiqua" w:cs="Tahoma"/>
          <w:b/>
          <w:iCs/>
          <w:sz w:val="20"/>
          <w:szCs w:val="20"/>
        </w:rPr>
        <w:t>15</w:t>
      </w:r>
      <w:r w:rsidR="007D33FF" w:rsidRPr="003D42F3">
        <w:rPr>
          <w:rFonts w:ascii="Book Antiqua" w:hAnsi="Book Antiqua" w:cs="Tahoma"/>
          <w:b/>
          <w:iCs/>
          <w:sz w:val="20"/>
          <w:szCs w:val="20"/>
        </w:rPr>
        <w:t xml:space="preserve"> tygodni</w:t>
      </w:r>
      <w:r w:rsidRPr="003D42F3">
        <w:rPr>
          <w:rFonts w:ascii="Book Antiqua" w:hAnsi="Book Antiqua" w:cs="Tahoma"/>
          <w:b/>
          <w:iCs/>
          <w:sz w:val="20"/>
          <w:szCs w:val="20"/>
        </w:rPr>
        <w:t xml:space="preserve"> </w:t>
      </w:r>
      <w:r w:rsidR="007D33FF" w:rsidRPr="003D42F3">
        <w:rPr>
          <w:rFonts w:ascii="Book Antiqua" w:hAnsi="Book Antiqua" w:cs="Tahoma"/>
          <w:b/>
          <w:iCs/>
          <w:sz w:val="20"/>
          <w:szCs w:val="20"/>
        </w:rPr>
        <w:t>od dnia podpisania umowy</w:t>
      </w:r>
      <w:r w:rsidR="00B973DA" w:rsidRPr="00D1069B">
        <w:rPr>
          <w:rFonts w:ascii="Book Antiqua" w:hAnsi="Book Antiqua" w:cs="Tahoma"/>
          <w:iCs/>
          <w:sz w:val="20"/>
          <w:szCs w:val="20"/>
        </w:rPr>
        <w:t>.</w:t>
      </w:r>
      <w:r w:rsidR="00D1069B" w:rsidRPr="00D1069B">
        <w:rPr>
          <w:rFonts w:ascii="Book Antiqua" w:hAnsi="Book Antiqua" w:cs="Tahoma"/>
          <w:iCs/>
          <w:sz w:val="20"/>
          <w:szCs w:val="20"/>
        </w:rPr>
        <w:t xml:space="preserve">  </w:t>
      </w:r>
      <w:r w:rsidR="007D33FF" w:rsidRPr="003D42F3">
        <w:rPr>
          <w:rFonts w:ascii="Book Antiqua" w:hAnsi="Book Antiqua" w:cs="Tahoma"/>
          <w:iCs/>
          <w:sz w:val="20"/>
          <w:szCs w:val="20"/>
        </w:rPr>
        <w:t xml:space="preserve">W przypadku, gdy Wykonawca nie wskaże żadnego terminu dostawy lub poda </w:t>
      </w:r>
      <w:r w:rsidR="007D33FF" w:rsidRPr="003D42F3">
        <w:rPr>
          <w:rFonts w:ascii="Book Antiqua" w:hAnsi="Book Antiqua" w:cs="Tahoma"/>
          <w:iCs/>
          <w:sz w:val="20"/>
          <w:szCs w:val="20"/>
        </w:rPr>
        <w:lastRenderedPageBreak/>
        <w:t>inny termin dostawy niż wskazany przez Zamawiającego, Zamawiający przyjmie, że Wykonawca zaoferował maksymalny dopuszczalny termin dostawy i przyzna 0 pkt.</w:t>
      </w:r>
    </w:p>
    <w:p w:rsidR="00503338" w:rsidRPr="003D42F3" w:rsidRDefault="00503338" w:rsidP="00981625">
      <w:p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  <w:r w:rsidRPr="003D42F3">
        <w:rPr>
          <w:rFonts w:ascii="Book Antiqua" w:hAnsi="Book Antiqua" w:cs="Tahoma"/>
          <w:b/>
          <w:sz w:val="20"/>
          <w:szCs w:val="20"/>
          <w:u w:val="single"/>
        </w:rPr>
        <w:t>PUNKTACJA:</w:t>
      </w:r>
      <w:r w:rsidR="00B0240F" w:rsidRPr="003D42F3">
        <w:rPr>
          <w:rFonts w:ascii="Book Antiqua" w:hAnsi="Book Antiqua" w:cs="Tahoma"/>
          <w:sz w:val="20"/>
          <w:szCs w:val="20"/>
        </w:rPr>
        <w:t xml:space="preserve"> </w:t>
      </w:r>
      <w:r w:rsidR="007D33FF" w:rsidRPr="003D42F3">
        <w:rPr>
          <w:rFonts w:ascii="Book Antiqua" w:hAnsi="Book Antiqua" w:cs="Tahoma"/>
          <w:sz w:val="20"/>
          <w:szCs w:val="20"/>
        </w:rPr>
        <w:t xml:space="preserve">do </w:t>
      </w:r>
      <w:r w:rsidR="003D42F3" w:rsidRPr="003D42F3">
        <w:rPr>
          <w:rFonts w:ascii="Book Antiqua" w:hAnsi="Book Antiqua" w:cs="Tahoma"/>
          <w:sz w:val="20"/>
          <w:szCs w:val="20"/>
        </w:rPr>
        <w:t>4</w:t>
      </w:r>
      <w:r w:rsidR="007D33FF" w:rsidRPr="003D42F3">
        <w:rPr>
          <w:rFonts w:ascii="Book Antiqua" w:hAnsi="Book Antiqua" w:cs="Tahoma"/>
          <w:sz w:val="20"/>
          <w:szCs w:val="20"/>
        </w:rPr>
        <w:t xml:space="preserve"> tygodni</w:t>
      </w:r>
      <w:r w:rsidRPr="003D42F3">
        <w:rPr>
          <w:rFonts w:ascii="Book Antiqua" w:hAnsi="Book Antiqua" w:cs="Tahoma"/>
          <w:sz w:val="20"/>
          <w:szCs w:val="20"/>
        </w:rPr>
        <w:t xml:space="preserve">– </w:t>
      </w:r>
      <w:r w:rsidR="0021103C" w:rsidRPr="003D42F3">
        <w:rPr>
          <w:rFonts w:ascii="Book Antiqua" w:hAnsi="Book Antiqua" w:cs="Tahoma"/>
          <w:b/>
          <w:sz w:val="20"/>
          <w:szCs w:val="20"/>
        </w:rPr>
        <w:t>5</w:t>
      </w:r>
      <w:r w:rsidRPr="003D42F3">
        <w:rPr>
          <w:rFonts w:ascii="Book Antiqua" w:hAnsi="Book Antiqua" w:cs="Tahoma"/>
          <w:b/>
          <w:sz w:val="20"/>
          <w:szCs w:val="20"/>
        </w:rPr>
        <w:t xml:space="preserve"> punk</w:t>
      </w:r>
      <w:r w:rsidR="00D1069B">
        <w:rPr>
          <w:rFonts w:ascii="Book Antiqua" w:hAnsi="Book Antiqua" w:cs="Tahoma"/>
          <w:b/>
          <w:sz w:val="20"/>
          <w:szCs w:val="20"/>
        </w:rPr>
        <w:t>tów</w:t>
      </w:r>
      <w:r w:rsidRPr="003D42F3">
        <w:rPr>
          <w:rFonts w:ascii="Book Antiqua" w:hAnsi="Book Antiqua" w:cs="Tahoma"/>
          <w:sz w:val="20"/>
          <w:szCs w:val="20"/>
        </w:rPr>
        <w:t>,</w:t>
      </w:r>
      <w:r w:rsidR="00B0240F" w:rsidRPr="003D42F3">
        <w:rPr>
          <w:rFonts w:ascii="Book Antiqua" w:hAnsi="Book Antiqua" w:cs="Tahoma"/>
          <w:sz w:val="20"/>
          <w:szCs w:val="20"/>
        </w:rPr>
        <w:t xml:space="preserve"> </w:t>
      </w:r>
      <w:r w:rsidR="007D33FF" w:rsidRPr="003D42F3">
        <w:rPr>
          <w:rFonts w:ascii="Book Antiqua" w:hAnsi="Book Antiqua" w:cs="Tahoma"/>
          <w:sz w:val="20"/>
          <w:szCs w:val="20"/>
        </w:rPr>
        <w:t xml:space="preserve">do </w:t>
      </w:r>
      <w:r w:rsidR="003D42F3" w:rsidRPr="003D42F3">
        <w:rPr>
          <w:rFonts w:ascii="Book Antiqua" w:hAnsi="Book Antiqua" w:cs="Tahoma"/>
          <w:sz w:val="20"/>
          <w:szCs w:val="20"/>
        </w:rPr>
        <w:t>15</w:t>
      </w:r>
      <w:r w:rsidR="007D33FF" w:rsidRPr="003D42F3">
        <w:rPr>
          <w:rFonts w:ascii="Book Antiqua" w:hAnsi="Book Antiqua" w:cs="Tahoma"/>
          <w:sz w:val="20"/>
          <w:szCs w:val="20"/>
        </w:rPr>
        <w:t xml:space="preserve"> tygodni</w:t>
      </w:r>
      <w:r w:rsidRPr="003D42F3">
        <w:rPr>
          <w:rFonts w:ascii="Book Antiqua" w:hAnsi="Book Antiqua" w:cs="Tahoma"/>
          <w:sz w:val="20"/>
          <w:szCs w:val="20"/>
        </w:rPr>
        <w:t xml:space="preserve">– </w:t>
      </w:r>
      <w:r w:rsidRPr="003D42F3">
        <w:rPr>
          <w:rFonts w:ascii="Book Antiqua" w:hAnsi="Book Antiqua" w:cs="Tahoma"/>
          <w:b/>
          <w:sz w:val="20"/>
          <w:szCs w:val="20"/>
        </w:rPr>
        <w:t>0 punktów</w:t>
      </w:r>
      <w:r w:rsidRPr="003D42F3">
        <w:rPr>
          <w:rFonts w:ascii="Book Antiqua" w:hAnsi="Book Antiqua" w:cs="Tahoma"/>
          <w:sz w:val="20"/>
          <w:szCs w:val="20"/>
        </w:rPr>
        <w:t>.</w:t>
      </w:r>
    </w:p>
    <w:tbl>
      <w:tblPr>
        <w:tblStyle w:val="Tabela-Siatka"/>
        <w:tblW w:w="9345" w:type="dxa"/>
        <w:tblLook w:val="04A0" w:firstRow="1" w:lastRow="0" w:firstColumn="1" w:lastColumn="0" w:noHBand="0" w:noVBand="1"/>
      </w:tblPr>
      <w:tblGrid>
        <w:gridCol w:w="6248"/>
        <w:gridCol w:w="3097"/>
      </w:tblGrid>
      <w:tr w:rsidR="002D28A9" w:rsidTr="002D28A9">
        <w:trPr>
          <w:trHeight w:val="1072"/>
        </w:trPr>
        <w:tc>
          <w:tcPr>
            <w:tcW w:w="6248" w:type="dxa"/>
            <w:shd w:val="clear" w:color="auto" w:fill="FFE599" w:themeFill="accent4" w:themeFillTint="66"/>
            <w:vAlign w:val="center"/>
          </w:tcPr>
          <w:p w:rsidR="002D28A9" w:rsidRPr="006E3911" w:rsidRDefault="002D28A9" w:rsidP="0058070F">
            <w:pPr>
              <w:suppressAutoHyphens w:val="0"/>
              <w:spacing w:before="120" w:after="0"/>
              <w:jc w:val="center"/>
              <w:rPr>
                <w:rFonts w:ascii="Book Antiqua" w:hAnsi="Book Antiqua" w:cs="Tahoma"/>
                <w:b/>
                <w:sz w:val="20"/>
                <w:szCs w:val="20"/>
              </w:rPr>
            </w:pPr>
            <w:r w:rsidRPr="006E3911">
              <w:rPr>
                <w:rFonts w:ascii="Book Antiqua" w:hAnsi="Book Antiqua" w:cs="Tahoma"/>
                <w:b/>
                <w:sz w:val="20"/>
                <w:szCs w:val="20"/>
              </w:rPr>
              <w:t>Wartość brutto [zł]</w:t>
            </w:r>
          </w:p>
        </w:tc>
        <w:tc>
          <w:tcPr>
            <w:tcW w:w="3097" w:type="dxa"/>
            <w:shd w:val="clear" w:color="auto" w:fill="FFE599" w:themeFill="accent4" w:themeFillTint="66"/>
            <w:vAlign w:val="center"/>
          </w:tcPr>
          <w:p w:rsidR="002D28A9" w:rsidRPr="002D28A9" w:rsidRDefault="002D28A9" w:rsidP="002D28A9">
            <w:pPr>
              <w:suppressAutoHyphens w:val="0"/>
              <w:spacing w:before="120" w:after="0"/>
              <w:jc w:val="center"/>
              <w:rPr>
                <w:rFonts w:ascii="Book Antiqua" w:hAnsi="Book Antiqua" w:cs="Tahoma"/>
                <w:b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sz w:val="20"/>
                <w:szCs w:val="20"/>
              </w:rPr>
              <w:t>Termin dostawy</w:t>
            </w:r>
          </w:p>
        </w:tc>
      </w:tr>
      <w:tr w:rsidR="002D28A9" w:rsidTr="002D28A9">
        <w:trPr>
          <w:trHeight w:val="324"/>
        </w:trPr>
        <w:tc>
          <w:tcPr>
            <w:tcW w:w="6248" w:type="dxa"/>
          </w:tcPr>
          <w:p w:rsidR="002D28A9" w:rsidRDefault="002D28A9" w:rsidP="0058070F">
            <w:pPr>
              <w:suppressAutoHyphens w:val="0"/>
              <w:spacing w:before="120" w:after="0"/>
              <w:jc w:val="both"/>
              <w:rPr>
                <w:rFonts w:ascii="Book Antiqua" w:hAnsi="Book Antiqua" w:cs="Tahoma"/>
                <w:sz w:val="20"/>
                <w:szCs w:val="20"/>
              </w:rPr>
            </w:pPr>
          </w:p>
        </w:tc>
        <w:tc>
          <w:tcPr>
            <w:tcW w:w="3097" w:type="dxa"/>
          </w:tcPr>
          <w:p w:rsidR="002D28A9" w:rsidRDefault="003D42F3" w:rsidP="003D42F3">
            <w:pPr>
              <w:suppressAutoHyphens w:val="0"/>
              <w:spacing w:before="120" w:after="0"/>
              <w:jc w:val="both"/>
              <w:rPr>
                <w:rFonts w:ascii="Book Antiqua" w:hAnsi="Book Antiqua" w:cs="Tahoma"/>
                <w:b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sz w:val="20"/>
                <w:szCs w:val="20"/>
              </w:rPr>
              <w:t>□ do 4 tygodni</w:t>
            </w:r>
          </w:p>
          <w:p w:rsidR="003D42F3" w:rsidRDefault="003D42F3" w:rsidP="003D42F3">
            <w:pPr>
              <w:suppressAutoHyphens w:val="0"/>
              <w:spacing w:before="120" w:after="0"/>
              <w:rPr>
                <w:rFonts w:ascii="Book Antiqua" w:hAnsi="Book Antiqua" w:cs="Tahoma"/>
                <w:b/>
                <w:sz w:val="20"/>
                <w:szCs w:val="20"/>
              </w:rPr>
            </w:pPr>
            <w:r>
              <w:rPr>
                <w:rFonts w:ascii="Book Antiqua" w:hAnsi="Book Antiqua" w:cs="Tahoma"/>
                <w:b/>
                <w:sz w:val="20"/>
                <w:szCs w:val="20"/>
              </w:rPr>
              <w:t>□ do 15 tygodni</w:t>
            </w:r>
          </w:p>
          <w:p w:rsidR="003D42F3" w:rsidRPr="00981625" w:rsidRDefault="003D42F3" w:rsidP="0058070F">
            <w:pPr>
              <w:suppressAutoHyphens w:val="0"/>
              <w:spacing w:before="120" w:after="0"/>
              <w:jc w:val="center"/>
              <w:rPr>
                <w:rFonts w:ascii="Book Antiqua" w:hAnsi="Book Antiqua" w:cs="Tahoma"/>
                <w:b/>
                <w:sz w:val="20"/>
                <w:szCs w:val="20"/>
              </w:rPr>
            </w:pPr>
          </w:p>
        </w:tc>
      </w:tr>
    </w:tbl>
    <w:p w:rsidR="00074921" w:rsidRDefault="00074921" w:rsidP="00981625">
      <w:pPr>
        <w:suppressAutoHyphens w:val="0"/>
        <w:spacing w:before="120" w:after="0"/>
        <w:jc w:val="both"/>
        <w:rPr>
          <w:rFonts w:ascii="Book Antiqua" w:hAnsi="Book Antiqua" w:cs="Tahoma"/>
          <w:b/>
          <w:sz w:val="20"/>
          <w:szCs w:val="20"/>
        </w:rPr>
        <w:sectPr w:rsidR="00074921" w:rsidSect="00B0240F">
          <w:headerReference w:type="default" r:id="rId8"/>
          <w:footerReference w:type="default" r:id="rId9"/>
          <w:type w:val="continuous"/>
          <w:pgSz w:w="11906" w:h="16838"/>
          <w:pgMar w:top="1667" w:right="1417" w:bottom="1417" w:left="1417" w:header="142" w:footer="58" w:gutter="0"/>
          <w:cols w:space="708"/>
          <w:docGrid w:linePitch="360"/>
        </w:sectPr>
      </w:pPr>
    </w:p>
    <w:p w:rsidR="00074921" w:rsidRDefault="00074921" w:rsidP="00CA7489">
      <w:pPr>
        <w:suppressAutoHyphens w:val="0"/>
        <w:spacing w:before="120" w:after="0"/>
        <w:jc w:val="both"/>
        <w:rPr>
          <w:rFonts w:ascii="Book Antiqua" w:hAnsi="Book Antiqua" w:cs="Tahoma"/>
          <w:sz w:val="20"/>
          <w:szCs w:val="20"/>
        </w:rPr>
      </w:pPr>
    </w:p>
    <w:p w:rsidR="002826B8" w:rsidRPr="002826B8" w:rsidRDefault="002826B8" w:rsidP="0026079A">
      <w:pPr>
        <w:pStyle w:val="Akapitzlist"/>
        <w:numPr>
          <w:ilvl w:val="0"/>
          <w:numId w:val="13"/>
        </w:numPr>
        <w:suppressAutoHyphens w:val="0"/>
        <w:spacing w:before="120" w:after="0"/>
        <w:ind w:left="426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b/>
          <w:bCs/>
          <w:sz w:val="20"/>
          <w:szCs w:val="20"/>
        </w:rPr>
        <w:t xml:space="preserve">Oświadczam(my), </w:t>
      </w:r>
      <w:proofErr w:type="gramStart"/>
      <w:r>
        <w:rPr>
          <w:rFonts w:ascii="Book Antiqua" w:hAnsi="Book Antiqua" w:cs="Tahoma"/>
          <w:b/>
          <w:bCs/>
          <w:sz w:val="20"/>
          <w:szCs w:val="20"/>
        </w:rPr>
        <w:t>ze</w:t>
      </w:r>
      <w:proofErr w:type="gramEnd"/>
      <w:r>
        <w:rPr>
          <w:rFonts w:ascii="Book Antiqua" w:hAnsi="Book Antiqua" w:cs="Tahoma"/>
          <w:b/>
          <w:bCs/>
          <w:sz w:val="20"/>
          <w:szCs w:val="20"/>
        </w:rPr>
        <w:t xml:space="preserve"> wybór niniejszej oferty:</w:t>
      </w:r>
    </w:p>
    <w:p w:rsidR="00A21DCB" w:rsidRPr="00A21DCB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nie będzie prowadził do powstania u Zamawiającego obowiązku podatkowego zgodnie                           z przepisami o podatku od towarów i usług *</w:t>
      </w:r>
    </w:p>
    <w:p w:rsidR="00A21DCB" w:rsidRPr="00866F4E" w:rsidRDefault="00A21DCB" w:rsidP="00A21DCB">
      <w:pPr>
        <w:numPr>
          <w:ilvl w:val="0"/>
          <w:numId w:val="5"/>
        </w:num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będzie prowadził do powstania u Zamawiającego obowiązku podatkowego zgodnie z przepisami o podatku od towarów i usług, w zakresie ......…………………………………………………………………………… </w:t>
      </w:r>
      <w:r w:rsidRPr="00A21DCB">
        <w:rPr>
          <w:rFonts w:ascii="Book Antiqua" w:hAnsi="Book Antiqua" w:cs="Tahoma"/>
          <w:i/>
          <w:sz w:val="20"/>
          <w:szCs w:val="20"/>
        </w:rPr>
        <w:t>(należy wskazać nazwę (rodzaj) towaru lub usługi, które będą prowadziły do powstania u Zamawiającego takiego obowiązku podatkowego)</w:t>
      </w:r>
      <w:r w:rsidRPr="00A21DCB">
        <w:rPr>
          <w:rFonts w:ascii="Book Antiqua" w:hAnsi="Book Antiqua" w:cs="Tahoma"/>
          <w:sz w:val="20"/>
          <w:szCs w:val="20"/>
        </w:rPr>
        <w:t xml:space="preserve">, o wartości ……………………………………. zł netto </w:t>
      </w:r>
      <w:r w:rsidRPr="00A21DCB">
        <w:rPr>
          <w:rFonts w:ascii="Book Antiqua" w:hAnsi="Book Antiqua" w:cs="Tahoma"/>
          <w:i/>
          <w:sz w:val="20"/>
          <w:szCs w:val="20"/>
        </w:rPr>
        <w:t>(należy wskazać wartość tego towaru lub usługi bez kwoty podatku)</w:t>
      </w:r>
      <w:r w:rsidR="00866F4E">
        <w:rPr>
          <w:rFonts w:ascii="Book Antiqua" w:hAnsi="Book Antiqua" w:cs="Tahoma"/>
          <w:i/>
          <w:sz w:val="20"/>
          <w:szCs w:val="20"/>
        </w:rPr>
        <w:t xml:space="preserve">, </w:t>
      </w:r>
      <w:r w:rsidR="00866F4E" w:rsidRPr="00866F4E">
        <w:rPr>
          <w:rFonts w:ascii="Book Antiqua" w:hAnsi="Book Antiqua" w:cs="Tahoma"/>
          <w:sz w:val="20"/>
          <w:szCs w:val="20"/>
        </w:rPr>
        <w:t>stawka podatku od towarów i usług</w:t>
      </w:r>
      <w:r w:rsidR="00866F4E">
        <w:rPr>
          <w:rFonts w:ascii="Book Antiqua" w:hAnsi="Book Antiqua" w:cs="Tahoma"/>
          <w:sz w:val="20"/>
          <w:szCs w:val="20"/>
        </w:rPr>
        <w:t xml:space="preserve"> </w:t>
      </w:r>
      <w:proofErr w:type="gramStart"/>
      <w:r w:rsidR="00866F4E">
        <w:rPr>
          <w:rFonts w:ascii="Book Antiqua" w:hAnsi="Book Antiqua" w:cs="Tahoma"/>
          <w:sz w:val="20"/>
          <w:szCs w:val="20"/>
        </w:rPr>
        <w:t>…….</w:t>
      </w:r>
      <w:proofErr w:type="gramEnd"/>
      <w:r w:rsidR="00866F4E">
        <w:rPr>
          <w:rFonts w:ascii="Book Antiqua" w:hAnsi="Book Antiqua" w:cs="Tahoma"/>
          <w:sz w:val="20"/>
          <w:szCs w:val="20"/>
        </w:rPr>
        <w:t>.</w:t>
      </w:r>
      <w:r w:rsidR="00866F4E" w:rsidRPr="00866F4E">
        <w:rPr>
          <w:rFonts w:ascii="Book Antiqua" w:hAnsi="Book Antiqua" w:cs="Tahoma"/>
          <w:sz w:val="20"/>
          <w:szCs w:val="20"/>
        </w:rPr>
        <w:t xml:space="preserve"> </w:t>
      </w:r>
      <w:r w:rsidR="00866F4E">
        <w:rPr>
          <w:rFonts w:ascii="Book Antiqua" w:hAnsi="Book Antiqua" w:cs="Tahoma"/>
          <w:i/>
          <w:sz w:val="20"/>
          <w:szCs w:val="20"/>
        </w:rPr>
        <w:t>(należy wskazać stawkę podatku od towarów i usług, która zgodnie z wiedzą Wykonawcy będzie miała zastosowanie)</w:t>
      </w:r>
      <w:r w:rsidRPr="00A21DCB">
        <w:rPr>
          <w:rFonts w:ascii="Book Antiqua" w:hAnsi="Book Antiqua" w:cs="Tahoma"/>
          <w:i/>
          <w:sz w:val="20"/>
          <w:szCs w:val="20"/>
        </w:rPr>
        <w:t xml:space="preserve"> </w:t>
      </w:r>
      <w:r w:rsidRPr="00A21DCB">
        <w:rPr>
          <w:rFonts w:ascii="Book Antiqua" w:hAnsi="Book Antiqua" w:cs="Tahoma"/>
          <w:sz w:val="20"/>
          <w:szCs w:val="20"/>
        </w:rPr>
        <w:t>*</w:t>
      </w:r>
    </w:p>
    <w:p w:rsidR="00866F4E" w:rsidRPr="00A21DCB" w:rsidRDefault="00866F4E" w:rsidP="00866F4E">
      <w:pPr>
        <w:tabs>
          <w:tab w:val="left" w:pos="862"/>
        </w:tabs>
        <w:autoSpaceDE w:val="0"/>
        <w:spacing w:after="0"/>
        <w:ind w:left="862"/>
        <w:jc w:val="both"/>
        <w:rPr>
          <w:rFonts w:ascii="Book Antiqua" w:hAnsi="Book Antiqua" w:cs="Tahoma"/>
          <w:b/>
          <w:bCs/>
          <w:color w:val="000000"/>
          <w:spacing w:val="-4"/>
          <w:sz w:val="20"/>
          <w:szCs w:val="20"/>
        </w:rPr>
      </w:pPr>
    </w:p>
    <w:p w:rsidR="00A21DCB" w:rsidRPr="00A21DCB" w:rsidRDefault="00A21DCB" w:rsidP="00A21DCB">
      <w:pPr>
        <w:autoSpaceDE w:val="0"/>
        <w:spacing w:after="0"/>
        <w:ind w:left="502"/>
        <w:jc w:val="both"/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</w:pPr>
      <w:r w:rsidRPr="00A21DCB">
        <w:rPr>
          <w:rFonts w:ascii="Book Antiqua" w:hAnsi="Book Antiqua" w:cs="Tahoma"/>
          <w:b/>
          <w:bCs/>
          <w:i/>
          <w:iCs/>
          <w:color w:val="000000"/>
          <w:spacing w:val="-4"/>
          <w:sz w:val="20"/>
          <w:szCs w:val="20"/>
        </w:rPr>
        <w:t xml:space="preserve">* </w:t>
      </w:r>
      <w:r w:rsidRPr="00A21DCB">
        <w:rPr>
          <w:rFonts w:ascii="Book Antiqua" w:hAnsi="Book Antiqua" w:cs="Tahoma"/>
          <w:i/>
          <w:iCs/>
          <w:color w:val="000000"/>
          <w:spacing w:val="-2"/>
          <w:sz w:val="20"/>
          <w:szCs w:val="20"/>
        </w:rPr>
        <w:t>zaznaczyć właściwe</w:t>
      </w:r>
    </w:p>
    <w:p w:rsidR="00CA4688" w:rsidRPr="00EB7B30" w:rsidRDefault="00CA4688" w:rsidP="00CA4688">
      <w:pPr>
        <w:pStyle w:val="Akapitzlist"/>
        <w:suppressAutoHyphens w:val="0"/>
        <w:autoSpaceDE w:val="0"/>
        <w:autoSpaceDN w:val="0"/>
        <w:adjustRightInd w:val="0"/>
        <w:spacing w:after="0"/>
        <w:ind w:left="709"/>
        <w:rPr>
          <w:rFonts w:ascii="Book Antiqua" w:eastAsia="SimSun" w:hAnsi="Book Antiqua" w:cs="Tahoma"/>
          <w:kern w:val="0"/>
          <w:sz w:val="20"/>
          <w:szCs w:val="20"/>
          <w:lang w:eastAsia="zh-CN"/>
        </w:rPr>
      </w:pPr>
    </w:p>
    <w:p w:rsidR="00EB7B30" w:rsidRPr="00EB7B30" w:rsidRDefault="00EB7B30" w:rsidP="00EB7B30">
      <w:pPr>
        <w:pStyle w:val="Nagwek8"/>
        <w:tabs>
          <w:tab w:val="clear" w:pos="0"/>
        </w:tabs>
        <w:spacing w:after="0"/>
        <w:jc w:val="left"/>
        <w:rPr>
          <w:rFonts w:ascii="Book Antiqua" w:hAnsi="Book Antiqua"/>
        </w:rPr>
      </w:pPr>
      <w:r w:rsidRPr="00A21DCB">
        <w:rPr>
          <w:rFonts w:ascii="Book Antiqua" w:hAnsi="Book Antiqua"/>
        </w:rPr>
        <w:t>I</w:t>
      </w:r>
      <w:r w:rsidR="003E0B8B">
        <w:rPr>
          <w:rFonts w:ascii="Book Antiqua" w:hAnsi="Book Antiqua"/>
        </w:rPr>
        <w:t>I</w:t>
      </w:r>
      <w:r w:rsidRPr="00A21DCB">
        <w:rPr>
          <w:rFonts w:ascii="Book Antiqua" w:hAnsi="Book Antiqua"/>
        </w:rPr>
        <w:t>. Termin związania ofertą oraz oświadczenia Wykonawcy</w:t>
      </w:r>
      <w:r>
        <w:rPr>
          <w:rFonts w:ascii="Book Antiqua" w:hAnsi="Book Antiqua"/>
        </w:rPr>
        <w:t>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Zapoznaliśmy się z warunkami postępowania, określonymi w Specyfikacji Warunków Zamówienia i przyjmujemy je bez zastrzeżeń, w tym również </w:t>
      </w:r>
      <w:r w:rsidRPr="00A21DCB">
        <w:rPr>
          <w:rFonts w:ascii="Book Antiqua" w:hAnsi="Book Antiqua" w:cs="Tahoma"/>
          <w:b/>
          <w:sz w:val="20"/>
          <w:szCs w:val="20"/>
        </w:rPr>
        <w:t xml:space="preserve">okres związania ofertą w czasie </w:t>
      </w:r>
      <w:r w:rsidR="007D35EE">
        <w:rPr>
          <w:rFonts w:ascii="Book Antiqua" w:hAnsi="Book Antiqua" w:cs="Tahoma"/>
          <w:b/>
          <w:sz w:val="20"/>
          <w:szCs w:val="20"/>
        </w:rPr>
        <w:t>90</w:t>
      </w:r>
      <w:r w:rsidRPr="00A21DCB">
        <w:rPr>
          <w:rFonts w:ascii="Book Antiqua" w:hAnsi="Book Antiqua" w:cs="Tahoma"/>
          <w:b/>
          <w:sz w:val="20"/>
          <w:szCs w:val="20"/>
        </w:rPr>
        <w:t xml:space="preserve"> dni</w:t>
      </w:r>
      <w:r w:rsidRPr="00A21DCB">
        <w:rPr>
          <w:rFonts w:ascii="Book Antiqua" w:hAnsi="Book Antiqua" w:cs="Tahoma"/>
          <w:sz w:val="20"/>
          <w:szCs w:val="20"/>
        </w:rPr>
        <w:t xml:space="preserve"> od daty, w której upływa termin składania ofert.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Oświadczamy, że wskazana cena w Formularzu Ofertowym obejmuje cały zakres przedmiotu zamówienia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wsk</w:t>
      </w:r>
      <w:r w:rsidR="009943BE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azanego przez Zamawiającego w S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>WZ, uwzględnia wszystkie wymagane opłaty i koszty niezbędne do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eastAsia="SimSun" w:hAnsi="Book Antiqua" w:cs="Tahoma"/>
          <w:kern w:val="0"/>
          <w:sz w:val="20"/>
          <w:szCs w:val="20"/>
          <w:lang w:eastAsia="zh-CN"/>
        </w:rPr>
        <w:t xml:space="preserve">zrealizowania całości przedmiotu zamówienia, bez względu na okoliczności i źródła ich powstania. 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Akceptujemy wszelkie wymogi dotyczące przedmiotu zamówienia oraz jego wykonania zawarte w Specyfikacji Warunków Zamówienia oraz w załącznikach, stanowiących jej integralną część.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Akceptujemy wzór umowy, której treść zawiera </w:t>
      </w:r>
      <w:r w:rsidR="009943BE">
        <w:rPr>
          <w:rFonts w:ascii="Book Antiqua" w:hAnsi="Book Antiqua" w:cs="Tahoma"/>
          <w:b/>
          <w:bCs/>
          <w:sz w:val="20"/>
          <w:szCs w:val="20"/>
        </w:rPr>
        <w:t xml:space="preserve">załącznik nr </w:t>
      </w:r>
      <w:r w:rsidR="00A424CE">
        <w:rPr>
          <w:rFonts w:ascii="Book Antiqua" w:hAnsi="Book Antiqua" w:cs="Tahoma"/>
          <w:b/>
          <w:bCs/>
          <w:sz w:val="20"/>
          <w:szCs w:val="20"/>
        </w:rPr>
        <w:t>3</w:t>
      </w:r>
      <w:r w:rsidR="009E4EE3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>
        <w:rPr>
          <w:rFonts w:ascii="Book Antiqua" w:hAnsi="Book Antiqua" w:cs="Tahoma"/>
          <w:b/>
          <w:bCs/>
          <w:sz w:val="20"/>
          <w:szCs w:val="20"/>
        </w:rPr>
        <w:t>do S</w:t>
      </w:r>
      <w:r w:rsidRPr="00A21DCB">
        <w:rPr>
          <w:rFonts w:ascii="Book Antiqua" w:hAnsi="Book Antiqua" w:cs="Tahoma"/>
          <w:b/>
          <w:bCs/>
          <w:sz w:val="20"/>
          <w:szCs w:val="20"/>
        </w:rPr>
        <w:t xml:space="preserve">WZ </w:t>
      </w:r>
      <w:r w:rsidRPr="00A21DCB">
        <w:rPr>
          <w:rFonts w:ascii="Book Antiqua" w:hAnsi="Book Antiqua" w:cs="Tahoma"/>
          <w:sz w:val="20"/>
          <w:szCs w:val="20"/>
        </w:rPr>
        <w:t>i w razie wybrania naszej oferty zobowiązujemy się do podpisania umowy na warunkach zawartych w Specyfikacji Warunków Zamówienia, w miejscu i terminie wskazanym przez Zamawiającego.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Wszystkie informacje zamieszczone w ofercie są prawdziwe (</w:t>
      </w:r>
      <w:r w:rsidRPr="00CA7489">
        <w:rPr>
          <w:rFonts w:ascii="Book Antiqua" w:hAnsi="Book Antiqua" w:cs="Tahoma"/>
          <w:i/>
          <w:sz w:val="20"/>
          <w:szCs w:val="20"/>
        </w:rPr>
        <w:t>za składania nieprawdziwych informacji odpowiedzialność na zasadach określonych w Kodeksie karnym</w:t>
      </w:r>
      <w:r w:rsidRPr="00A21DCB">
        <w:rPr>
          <w:rFonts w:ascii="Book Antiqua" w:hAnsi="Book Antiqua" w:cs="Tahoma"/>
          <w:sz w:val="20"/>
          <w:szCs w:val="20"/>
        </w:rPr>
        <w:t>).</w:t>
      </w:r>
    </w:p>
    <w:p w:rsidR="00A21DCB" w:rsidRPr="00A21DCB" w:rsidRDefault="00A21DCB" w:rsidP="00CA7489">
      <w:pPr>
        <w:numPr>
          <w:ilvl w:val="0"/>
          <w:numId w:val="8"/>
        </w:numPr>
        <w:suppressAutoHyphens w:val="0"/>
        <w:spacing w:after="0"/>
        <w:ind w:left="431" w:hanging="357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Oświadczamy, że w cenie oferty zostały uwzględnione wszystkie koszty wykonania zamówienia i realizacji przyszłego świadczenia umownego. Ponadto w ofercie nie została zastosowana cena dumpingowa</w:t>
      </w:r>
      <w:r w:rsidRPr="00A21DCB">
        <w:rPr>
          <w:rFonts w:ascii="Book Antiqua" w:hAnsi="Book Antiqua" w:cs="Tahoma"/>
          <w:sz w:val="20"/>
          <w:szCs w:val="20"/>
        </w:rPr>
        <w:t xml:space="preserve"> </w:t>
      </w:r>
      <w:r w:rsidRPr="00A21DCB">
        <w:rPr>
          <w:rFonts w:ascii="Book Antiqua" w:hAnsi="Book Antiqua" w:cs="Tahoma"/>
          <w:kern w:val="0"/>
          <w:sz w:val="20"/>
          <w:szCs w:val="20"/>
          <w:lang w:eastAsia="zh-CN"/>
        </w:rPr>
        <w:t>i oferta nie stanowi czynu nieuczciwej konkurencji, zgodnie z art. 5-17 ustawy z dnia 16 kwietnia 1993 r. o zwalczaniu nieuczciwej konkurencji.</w:t>
      </w:r>
    </w:p>
    <w:p w:rsidR="00A21DCB" w:rsidRPr="00A21DCB" w:rsidRDefault="00A21DCB" w:rsidP="00CA7489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  <w:u w:val="single"/>
        </w:rPr>
        <w:t>Oświadczamy, iż niniejsze zamówienie:</w:t>
      </w:r>
    </w:p>
    <w:p w:rsidR="00A21DCB" w:rsidRPr="00A21DCB" w:rsidRDefault="00A21DCB" w:rsidP="00CA7489">
      <w:pPr>
        <w:shd w:val="clear" w:color="auto" w:fill="FFFFFF"/>
        <w:spacing w:after="0"/>
        <w:ind w:left="434"/>
        <w:jc w:val="both"/>
        <w:rPr>
          <w:rFonts w:ascii="Book Antiqua" w:hAnsi="Book Antiqua" w:cs="Tahoma"/>
          <w:color w:val="000000"/>
          <w:spacing w:val="-3"/>
          <w:sz w:val="20"/>
          <w:szCs w:val="20"/>
        </w:rPr>
      </w:pPr>
      <w:r w:rsidRPr="00A21DCB">
        <w:rPr>
          <w:rFonts w:ascii="Book Antiqua" w:hAnsi="Book Antiqua" w:cs="Tahoma"/>
          <w:b/>
          <w:bCs/>
          <w:sz w:val="20"/>
          <w:szCs w:val="20"/>
        </w:rPr>
        <w:lastRenderedPageBreak/>
        <w:t>powierzymy p</w:t>
      </w:r>
      <w:r w:rsidRPr="00A21DCB">
        <w:rPr>
          <w:rFonts w:ascii="Book Antiqua" w:hAnsi="Book Antiqua" w:cs="Tahoma"/>
          <w:b/>
          <w:sz w:val="20"/>
          <w:szCs w:val="20"/>
        </w:rPr>
        <w:t>odwykonawcom / nie powierzymy podwykonawcom*</w:t>
      </w:r>
    </w:p>
    <w:p w:rsidR="00A21DCB" w:rsidRPr="00A21DCB" w:rsidRDefault="00A21DCB" w:rsidP="00CA7489">
      <w:pPr>
        <w:tabs>
          <w:tab w:val="left" w:pos="3261"/>
        </w:tabs>
        <w:suppressAutoHyphens w:val="0"/>
        <w:autoSpaceDE w:val="0"/>
        <w:autoSpaceDN w:val="0"/>
        <w:adjustRightInd w:val="0"/>
        <w:spacing w:after="0"/>
        <w:ind w:left="434"/>
        <w:jc w:val="both"/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</w:pPr>
      <w:r w:rsidRPr="00A21DCB">
        <w:rPr>
          <w:rFonts w:ascii="Book Antiqua" w:hAnsi="Book Antiqua" w:cs="Tahoma"/>
          <w:sz w:val="20"/>
          <w:szCs w:val="20"/>
        </w:rPr>
        <w:t xml:space="preserve">Powierzymy następujący zakres prac podwykonawcom: </w:t>
      </w:r>
      <w:r w:rsidRPr="00A21DCB">
        <w:rPr>
          <w:rFonts w:ascii="Book Antiqua" w:hAnsi="Book Antiqua" w:cs="Tahoma"/>
          <w:i/>
          <w:sz w:val="20"/>
          <w:szCs w:val="20"/>
        </w:rPr>
        <w:t>(</w:t>
      </w:r>
      <w:r w:rsidRPr="00A21DCB">
        <w:rPr>
          <w:rFonts w:ascii="Book Antiqua" w:eastAsia="SimSun" w:hAnsi="Book Antiqua" w:cs="Tahoma"/>
          <w:bCs/>
          <w:i/>
          <w:kern w:val="0"/>
          <w:sz w:val="20"/>
          <w:szCs w:val="20"/>
          <w:lang w:eastAsia="zh-CN"/>
        </w:rPr>
        <w:t>należy wskazać części zamówienia, których wykonanie zamierza się powierzyć podwykonawcom i podać firmy podwykonawców</w:t>
      </w:r>
      <w:r w:rsidRPr="00A21DCB">
        <w:rPr>
          <w:rFonts w:ascii="Book Antiqua" w:hAnsi="Book Antiqua" w:cs="Tahoma"/>
          <w:i/>
          <w:sz w:val="20"/>
          <w:szCs w:val="20"/>
        </w:rPr>
        <w:t>)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…………………..…………………………………..……………</w:t>
      </w:r>
    </w:p>
    <w:p w:rsidR="00A21DCB" w:rsidRPr="00A21DCB" w:rsidRDefault="00A21DCB" w:rsidP="00CA7489">
      <w:pPr>
        <w:numPr>
          <w:ilvl w:val="0"/>
          <w:numId w:val="4"/>
        </w:numPr>
        <w:tabs>
          <w:tab w:val="clear" w:pos="720"/>
          <w:tab w:val="num" w:pos="794"/>
        </w:tabs>
        <w:spacing w:after="0"/>
        <w:ind w:left="794"/>
        <w:jc w:val="both"/>
        <w:rPr>
          <w:rFonts w:ascii="Book Antiqua" w:hAnsi="Book Antiqua" w:cs="Tahoma"/>
          <w:color w:val="000000"/>
          <w:spacing w:val="-4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…………………..………..………………………………………</w:t>
      </w:r>
    </w:p>
    <w:p w:rsidR="00A21DCB" w:rsidRPr="00A21DCB" w:rsidRDefault="00A21DCB" w:rsidP="00CA7489">
      <w:pPr>
        <w:pStyle w:val="Tekstpodstawowy22"/>
        <w:shd w:val="clear" w:color="auto" w:fill="FFFFFF"/>
        <w:spacing w:after="0" w:line="276" w:lineRule="auto"/>
        <w:ind w:left="151"/>
        <w:jc w:val="both"/>
        <w:rPr>
          <w:rFonts w:ascii="Book Antiqua" w:hAnsi="Book Antiqua" w:cs="Tahoma"/>
          <w:i/>
          <w:iCs/>
          <w:sz w:val="20"/>
          <w:szCs w:val="20"/>
        </w:rPr>
      </w:pPr>
      <w:r w:rsidRPr="00A21DCB">
        <w:rPr>
          <w:rFonts w:ascii="Book Antiqua" w:hAnsi="Book Antiqua" w:cs="Tahoma"/>
          <w:color w:val="000000"/>
          <w:spacing w:val="-4"/>
          <w:sz w:val="20"/>
          <w:szCs w:val="20"/>
        </w:rPr>
        <w:t xml:space="preserve">      </w:t>
      </w:r>
      <w:r w:rsidRPr="00A21DCB">
        <w:rPr>
          <w:rFonts w:ascii="Book Antiqua" w:hAnsi="Book Antiqua" w:cs="Tahoma"/>
          <w:i/>
          <w:iCs/>
          <w:color w:val="000000"/>
          <w:spacing w:val="-4"/>
          <w:sz w:val="20"/>
          <w:szCs w:val="20"/>
        </w:rPr>
        <w:t>* niepotrzebne skreślić</w:t>
      </w:r>
    </w:p>
    <w:p w:rsidR="00A21DCB" w:rsidRPr="00D1069B" w:rsidRDefault="00A21DCB" w:rsidP="00D1069B">
      <w:pPr>
        <w:pStyle w:val="Standard"/>
        <w:numPr>
          <w:ilvl w:val="0"/>
          <w:numId w:val="8"/>
        </w:numPr>
        <w:spacing w:line="276" w:lineRule="auto"/>
        <w:jc w:val="both"/>
        <w:rPr>
          <w:rFonts w:ascii="Book Antiqua" w:hAnsi="Book Antiqua" w:cs="Tahoma"/>
          <w:color w:val="000000"/>
          <w:spacing w:val="-5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Oświadczamy, że wypełniliśmy obowiązki informacyjne przewidziane w art. 13 lub art. 14 RODO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2"/>
      </w:r>
      <w:r w:rsidRPr="00A21DCB">
        <w:rPr>
          <w:rFonts w:ascii="Book Antiqua" w:hAnsi="Book Antiqua" w:cs="Tahoma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postępowaniu.</w:t>
      </w:r>
      <w:r w:rsidRPr="00A21DCB">
        <w:rPr>
          <w:rStyle w:val="Odwoanieprzypisudolnego"/>
          <w:rFonts w:ascii="Book Antiqua" w:hAnsi="Book Antiqua" w:cs="Tahoma"/>
          <w:sz w:val="20"/>
          <w:szCs w:val="20"/>
        </w:rPr>
        <w:footnoteReference w:id="3"/>
      </w:r>
      <w:bookmarkStart w:id="1" w:name="_GoBack"/>
      <w:bookmarkEnd w:id="1"/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ind w:left="1440" w:hanging="1440"/>
        <w:jc w:val="left"/>
        <w:rPr>
          <w:rFonts w:ascii="Book Antiqua" w:hAnsi="Book Antiqua"/>
        </w:rPr>
      </w:pPr>
      <w:r>
        <w:rPr>
          <w:rFonts w:ascii="Book Antiqua" w:hAnsi="Book Antiqua"/>
        </w:rPr>
        <w:t>III</w:t>
      </w:r>
      <w:r w:rsidR="00A21DCB" w:rsidRPr="00A21DCB">
        <w:rPr>
          <w:rFonts w:ascii="Book Antiqua" w:hAnsi="Book Antiqua"/>
        </w:rPr>
        <w:t>. Warunki płatności</w:t>
      </w:r>
    </w:p>
    <w:p w:rsidR="00F33FB7" w:rsidRPr="00A21DCB" w:rsidRDefault="00A21DCB" w:rsidP="00A21DCB">
      <w:pPr>
        <w:pStyle w:val="Standard"/>
        <w:spacing w:line="276" w:lineRule="auto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 xml:space="preserve">Terminy zapłaty i inne warunki płatności – zgodnie z wzorem umowy stanowiącym </w:t>
      </w:r>
      <w:r w:rsidRPr="00A21DCB">
        <w:rPr>
          <w:rFonts w:ascii="Book Antiqua" w:hAnsi="Book Antiqua" w:cs="Tahoma"/>
          <w:b/>
          <w:bCs/>
          <w:sz w:val="20"/>
          <w:szCs w:val="20"/>
        </w:rPr>
        <w:t>załącznik nr 3</w:t>
      </w:r>
      <w:r w:rsidR="00616D4E">
        <w:rPr>
          <w:rFonts w:ascii="Book Antiqua" w:hAnsi="Book Antiqua" w:cs="Tahoma"/>
          <w:b/>
          <w:bCs/>
          <w:sz w:val="20"/>
          <w:szCs w:val="20"/>
        </w:rPr>
        <w:t xml:space="preserve"> </w:t>
      </w:r>
      <w:r w:rsidR="009943BE" w:rsidRPr="003E0B8B">
        <w:rPr>
          <w:rFonts w:ascii="Book Antiqua" w:hAnsi="Book Antiqua" w:cs="Tahoma"/>
          <w:b/>
          <w:sz w:val="20"/>
          <w:szCs w:val="20"/>
        </w:rPr>
        <w:t>do S</w:t>
      </w:r>
      <w:r w:rsidRPr="003E0B8B">
        <w:rPr>
          <w:rFonts w:ascii="Book Antiqua" w:hAnsi="Book Antiqua" w:cs="Tahoma"/>
          <w:b/>
          <w:sz w:val="20"/>
          <w:szCs w:val="20"/>
        </w:rPr>
        <w:t>WZ.</w:t>
      </w: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IV</w:t>
      </w:r>
      <w:r>
        <w:rPr>
          <w:rFonts w:ascii="Book Antiqua" w:hAnsi="Book Antiqua"/>
          <w:b/>
          <w:sz w:val="20"/>
          <w:szCs w:val="20"/>
          <w:u w:val="single"/>
        </w:rPr>
        <w:t>. Wpłata wadium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1. </w:t>
      </w:r>
      <w:r w:rsidRPr="000E371E">
        <w:rPr>
          <w:rFonts w:ascii="Book Antiqua" w:hAnsi="Book Antiqua"/>
          <w:color w:val="000000"/>
          <w:sz w:val="20"/>
          <w:szCs w:val="20"/>
        </w:rPr>
        <w:t>Potwierdzamy wniesienia wadium w formie …………………….......................................</w:t>
      </w:r>
      <w:r>
        <w:rPr>
          <w:rFonts w:ascii="Book Antiqua" w:hAnsi="Book Antiqua"/>
          <w:color w:val="000000"/>
          <w:sz w:val="20"/>
          <w:szCs w:val="20"/>
        </w:rPr>
        <w:t>.</w:t>
      </w:r>
      <w:r w:rsidRPr="000E371E">
        <w:rPr>
          <w:rFonts w:ascii="Book Antiqua" w:hAnsi="Book Antiqua"/>
          <w:color w:val="000000"/>
          <w:sz w:val="20"/>
          <w:szCs w:val="20"/>
        </w:rPr>
        <w:t>...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 w:rsidRPr="000E371E">
        <w:rPr>
          <w:rFonts w:ascii="Book Antiqua" w:hAnsi="Book Antiqua"/>
          <w:sz w:val="20"/>
          <w:szCs w:val="20"/>
        </w:rPr>
        <w:t>w wysokości ……………......................................................................................................</w:t>
      </w:r>
      <w:r>
        <w:rPr>
          <w:rFonts w:ascii="Book Antiqua" w:hAnsi="Book Antiqua"/>
          <w:sz w:val="20"/>
          <w:szCs w:val="20"/>
        </w:rPr>
        <w:t>...</w:t>
      </w:r>
      <w:r w:rsidRPr="000E371E">
        <w:rPr>
          <w:rFonts w:ascii="Book Antiqua" w:hAnsi="Book Antiqua"/>
          <w:sz w:val="20"/>
          <w:szCs w:val="20"/>
        </w:rPr>
        <w:t>.....</w:t>
      </w:r>
      <w:r>
        <w:rPr>
          <w:rFonts w:ascii="Book Antiqua" w:hAnsi="Book Antiqua"/>
          <w:sz w:val="20"/>
          <w:szCs w:val="20"/>
        </w:rPr>
        <w:t>.</w:t>
      </w:r>
      <w:r w:rsidRPr="000E371E">
        <w:rPr>
          <w:rFonts w:ascii="Book Antiqua" w:hAnsi="Book Antiqua"/>
          <w:sz w:val="20"/>
          <w:szCs w:val="20"/>
        </w:rPr>
        <w:t>....</w:t>
      </w:r>
    </w:p>
    <w:p w:rsidR="00F33FB7" w:rsidRPr="000E371E" w:rsidRDefault="00F33FB7" w:rsidP="00F33FB7">
      <w:pPr>
        <w:pStyle w:val="Tekstpodstawowy"/>
        <w:spacing w:after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2.</w:t>
      </w:r>
      <w:r w:rsidRPr="000E371E">
        <w:rPr>
          <w:rFonts w:ascii="Book Antiqua" w:hAnsi="Book Antiqua"/>
          <w:sz w:val="20"/>
          <w:szCs w:val="20"/>
        </w:rPr>
        <w:t xml:space="preserve"> Zamawiający zwróci wadium na konto Wykonawcy (dot. wadium w formie pieniężnej)</w:t>
      </w:r>
      <w:r>
        <w:rPr>
          <w:rFonts w:ascii="Book Antiqua" w:hAnsi="Book Antiqua"/>
          <w:sz w:val="20"/>
          <w:szCs w:val="20"/>
        </w:rPr>
        <w:t>: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przypadku formy pieniężnej na rachunek bankowy: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Nr …..........................................................................….................................………………………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w banku ……………………………………………………………………………………...........</w:t>
      </w:r>
    </w:p>
    <w:p w:rsidR="00BF14E7" w:rsidRPr="00A33273" w:rsidRDefault="00BF14E7" w:rsidP="00BF14E7">
      <w:pPr>
        <w:pStyle w:val="Tekstpodstawowy"/>
        <w:numPr>
          <w:ilvl w:val="0"/>
          <w:numId w:val="17"/>
        </w:numPr>
        <w:spacing w:after="0" w:line="240" w:lineRule="auto"/>
        <w:rPr>
          <w:rFonts w:ascii="Book Antiqua" w:hAnsi="Book Antiqua"/>
          <w:sz w:val="20"/>
          <w:szCs w:val="20"/>
        </w:rPr>
      </w:pPr>
      <w:proofErr w:type="gramStart"/>
      <w:r w:rsidRPr="00A33273">
        <w:rPr>
          <w:rFonts w:ascii="Book Antiqua" w:hAnsi="Book Antiqua"/>
          <w:sz w:val="20"/>
          <w:szCs w:val="20"/>
        </w:rPr>
        <w:t>W  przypadku</w:t>
      </w:r>
      <w:proofErr w:type="gramEnd"/>
      <w:r w:rsidRPr="00A33273">
        <w:rPr>
          <w:rFonts w:ascii="Book Antiqua" w:hAnsi="Book Antiqua"/>
          <w:sz w:val="20"/>
          <w:szCs w:val="20"/>
        </w:rPr>
        <w:t xml:space="preserve"> innej formy – oświadczenie o zwolnienia wadium prześle na dres:</w:t>
      </w:r>
    </w:p>
    <w:p w:rsidR="00BF14E7" w:rsidRPr="00A33273" w:rsidRDefault="00BF14E7" w:rsidP="00BF14E7">
      <w:pPr>
        <w:pStyle w:val="Tekstpodstawowy"/>
        <w:spacing w:after="0" w:line="240" w:lineRule="auto"/>
        <w:rPr>
          <w:rFonts w:ascii="Book Antiqua" w:hAnsi="Book Antiqua"/>
          <w:sz w:val="20"/>
          <w:szCs w:val="20"/>
        </w:rPr>
      </w:pPr>
      <w:r w:rsidRPr="00A33273">
        <w:rPr>
          <w:rFonts w:ascii="Book Antiqua" w:hAnsi="Book Antiqua"/>
          <w:sz w:val="20"/>
          <w:szCs w:val="20"/>
        </w:rPr>
        <w:t>………………………………………………………………….…………………….</w:t>
      </w:r>
    </w:p>
    <w:p w:rsidR="00F33FB7" w:rsidRDefault="00F33FB7" w:rsidP="00F33FB7">
      <w:pPr>
        <w:pStyle w:val="Tekstpodstawowy"/>
        <w:spacing w:after="0"/>
        <w:rPr>
          <w:rFonts w:ascii="Book Antiqua" w:hAnsi="Book Antiqua"/>
          <w:color w:val="000000"/>
          <w:sz w:val="20"/>
          <w:szCs w:val="20"/>
        </w:rPr>
      </w:pPr>
    </w:p>
    <w:p w:rsidR="00F33FB7" w:rsidRPr="00F33FB7" w:rsidRDefault="00F33FB7" w:rsidP="00F33FB7">
      <w:pPr>
        <w:pStyle w:val="Tekstpodstawowy"/>
        <w:rPr>
          <w:rFonts w:ascii="Book Antiqua" w:hAnsi="Book Antiqua"/>
          <w:b/>
          <w:sz w:val="20"/>
          <w:szCs w:val="20"/>
        </w:rPr>
      </w:pPr>
      <w:r w:rsidRPr="00F33FB7">
        <w:rPr>
          <w:rFonts w:ascii="Book Antiqua" w:hAnsi="Book Antiqua"/>
          <w:b/>
          <w:sz w:val="20"/>
          <w:szCs w:val="20"/>
          <w:u w:val="single"/>
        </w:rPr>
        <w:t>V. Tajemnica przedsiębiorstwa</w:t>
      </w:r>
    </w:p>
    <w:p w:rsidR="00F33FB7" w:rsidRPr="00683432" w:rsidRDefault="00F33FB7" w:rsidP="00F33FB7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2017 r., poz. 933 z </w:t>
      </w:r>
      <w:proofErr w:type="spellStart"/>
      <w:r w:rsidRPr="00683432">
        <w:rPr>
          <w:rFonts w:ascii="Book Antiqua" w:hAnsi="Book Antiqua"/>
          <w:color w:val="000000"/>
          <w:sz w:val="20"/>
          <w:szCs w:val="20"/>
        </w:rPr>
        <w:t>późn</w:t>
      </w:r>
      <w:proofErr w:type="spellEnd"/>
      <w:r w:rsidRPr="00683432">
        <w:rPr>
          <w:rFonts w:ascii="Book Antiqua" w:hAnsi="Book Antiqua"/>
          <w:color w:val="000000"/>
          <w:sz w:val="20"/>
          <w:szCs w:val="20"/>
        </w:rPr>
        <w:t>. zm.) w oparciu o następujące uzasadnienie:</w:t>
      </w:r>
    </w:p>
    <w:p w:rsidR="002826B8" w:rsidRPr="002826B8" w:rsidRDefault="00F33FB7" w:rsidP="002826B8">
      <w:pPr>
        <w:pStyle w:val="Tekstpodstawowy"/>
        <w:spacing w:after="0"/>
        <w:jc w:val="both"/>
        <w:rPr>
          <w:rFonts w:ascii="Book Antiqua" w:hAnsi="Book Antiqua"/>
          <w:color w:val="000000"/>
          <w:sz w:val="20"/>
          <w:szCs w:val="20"/>
        </w:rPr>
      </w:pPr>
      <w:r w:rsidRPr="00683432">
        <w:rPr>
          <w:rFonts w:ascii="Book Antiqua" w:hAnsi="Book Antiqua"/>
          <w:color w:val="000000"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………………………………………………………………………………………………………….……………………………………………………………………………………………………………………………………</w:t>
      </w:r>
    </w:p>
    <w:p w:rsidR="00A21DCB" w:rsidRPr="00A21DCB" w:rsidRDefault="009943BE" w:rsidP="00A21DCB">
      <w:pPr>
        <w:pStyle w:val="Nagwek8"/>
        <w:numPr>
          <w:ilvl w:val="0"/>
          <w:numId w:val="0"/>
        </w:numPr>
        <w:spacing w:after="0"/>
        <w:jc w:val="left"/>
        <w:rPr>
          <w:rFonts w:ascii="Book Antiqua" w:hAnsi="Book Antiqua"/>
        </w:rPr>
      </w:pPr>
      <w:r>
        <w:rPr>
          <w:rFonts w:ascii="Book Antiqua" w:hAnsi="Book Antiqua"/>
        </w:rPr>
        <w:t>V</w:t>
      </w:r>
      <w:r w:rsidR="00F33FB7">
        <w:rPr>
          <w:rFonts w:ascii="Book Antiqua" w:hAnsi="Book Antiqua"/>
        </w:rPr>
        <w:t>I</w:t>
      </w:r>
      <w:r w:rsidR="00A21DCB" w:rsidRPr="00A21DCB">
        <w:rPr>
          <w:rFonts w:ascii="Book Antiqua" w:hAnsi="Book Antiqua"/>
        </w:rPr>
        <w:t xml:space="preserve">.  Załączniki i dokumenty złożone przez Wykonawcę łącznie z ofertą: </w:t>
      </w:r>
    </w:p>
    <w:p w:rsidR="00A21DCB" w:rsidRPr="00A21DCB" w:rsidRDefault="00A21DCB" w:rsidP="00A21DCB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E44A32" w:rsidRPr="00A21DCB" w:rsidRDefault="00E44A32" w:rsidP="00E44A32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A21DCB" w:rsidRPr="002D28A9" w:rsidRDefault="00E44A32" w:rsidP="002D28A9">
      <w:pPr>
        <w:numPr>
          <w:ilvl w:val="0"/>
          <w:numId w:val="2"/>
        </w:numPr>
        <w:tabs>
          <w:tab w:val="left" w:pos="709"/>
        </w:tabs>
        <w:spacing w:after="0" w:line="100" w:lineRule="atLeast"/>
        <w:jc w:val="both"/>
        <w:rPr>
          <w:rFonts w:ascii="Book Antiqua" w:hAnsi="Book Antiqua" w:cs="Tahoma"/>
          <w:sz w:val="20"/>
          <w:szCs w:val="20"/>
        </w:rPr>
      </w:pPr>
      <w:r w:rsidRPr="00A21DCB">
        <w:rPr>
          <w:rFonts w:ascii="Book Antiqua" w:hAnsi="Book Antiqua" w:cs="Tahoma"/>
          <w:sz w:val="20"/>
          <w:szCs w:val="20"/>
        </w:rPr>
        <w:t>…………………………………………………………………………</w:t>
      </w:r>
    </w:p>
    <w:p w:rsidR="002D28A9" w:rsidRDefault="002D28A9" w:rsidP="00EE67D6">
      <w:pPr>
        <w:spacing w:after="0"/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:rsidR="00EF37BC" w:rsidRPr="00CF742B" w:rsidRDefault="00EE00DC" w:rsidP="00EE67D6">
      <w:pPr>
        <w:spacing w:after="0"/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 w:rsidRPr="00193FCB">
        <w:rPr>
          <w:rFonts w:ascii="Book Antiqua" w:hAnsi="Book Antiqua" w:cs="Tahoma"/>
          <w:color w:val="FF0000"/>
          <w:sz w:val="20"/>
          <w:szCs w:val="20"/>
        </w:rPr>
        <w:t>*</w:t>
      </w:r>
      <w:r w:rsidRPr="00193FCB">
        <w:rPr>
          <w:rFonts w:ascii="Book Antiqua" w:hAnsi="Book Antiqua" w:cs="Tahoma"/>
          <w:b/>
          <w:i/>
          <w:color w:val="FF0000"/>
          <w:sz w:val="20"/>
          <w:szCs w:val="20"/>
        </w:rPr>
        <w:t xml:space="preserve">UWAGA: dokument powinien być podpisany przez upoważnionego przedstawiciela 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Wykonawcy w sposób określony w SWZ *</w:t>
      </w:r>
    </w:p>
    <w:sectPr w:rsidR="00EF37BC" w:rsidRPr="00CF742B" w:rsidSect="001C6C72">
      <w:type w:val="continuous"/>
      <w:pgSz w:w="11906" w:h="16838"/>
      <w:pgMar w:top="2232" w:right="1417" w:bottom="1417" w:left="1417" w:header="142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619" w:rsidRDefault="00B01619" w:rsidP="00A21DCB">
      <w:pPr>
        <w:spacing w:after="0" w:line="240" w:lineRule="auto"/>
      </w:pPr>
      <w:r>
        <w:separator/>
      </w:r>
    </w:p>
  </w:endnote>
  <w:end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 Fallback">
    <w:altName w:val="MS Mincho"/>
    <w:charset w:val="80"/>
    <w:family w:val="modern"/>
    <w:pitch w:val="default"/>
  </w:font>
  <w:font w:name="Carlito-Itali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5" w:type="dxa"/>
      <w:tblInd w:w="-490" w:type="dxa"/>
      <w:tblLayout w:type="fixed"/>
      <w:tblLook w:val="0000" w:firstRow="0" w:lastRow="0" w:firstColumn="0" w:lastColumn="0" w:noHBand="0" w:noVBand="0"/>
    </w:tblPr>
    <w:tblGrid>
      <w:gridCol w:w="5064"/>
      <w:gridCol w:w="5001"/>
    </w:tblGrid>
    <w:tr w:rsidR="00A21DCB" w:rsidRPr="00B67BA1" w:rsidTr="006964D1">
      <w:trPr>
        <w:trHeight w:val="1340"/>
      </w:trPr>
      <w:tc>
        <w:tcPr>
          <w:tcW w:w="5064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ul. Nowe Ogrody 1-6, 80-803 Gdańsk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Centrala telefoniczna: 58 76 40 100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Sekretariat Biura Zarządu: </w:t>
          </w:r>
        </w:p>
        <w:p w:rsidR="00A21DCB" w:rsidRPr="00B67BA1" w:rsidRDefault="00A21DCB" w:rsidP="00A21DCB">
          <w:pPr>
            <w:pStyle w:val="Stopka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58 76 40 340, 58 76 40 142, fax 58 30 21 416</w:t>
          </w:r>
        </w:p>
      </w:tc>
      <w:tc>
        <w:tcPr>
          <w:tcW w:w="5001" w:type="dxa"/>
          <w:shd w:val="clear" w:color="auto" w:fill="auto"/>
          <w:vAlign w:val="center"/>
        </w:tcPr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proofErr w:type="gramStart"/>
          <w:r w:rsidRPr="00B67BA1">
            <w:rPr>
              <w:color w:val="767171"/>
              <w:sz w:val="18"/>
              <w:szCs w:val="18"/>
            </w:rPr>
            <w:t>www.copernicus.gda.pl  sekretariat.kopernik@copernicus.gda.pl</w:t>
          </w:r>
          <w:proofErr w:type="gramEnd"/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>NIP: 583-316-22-78, REGON: 221964385, KRS: 0000478705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:rsidR="00A21DCB" w:rsidRPr="00B67BA1" w:rsidRDefault="00A21DCB" w:rsidP="00A21DCB">
          <w:pPr>
            <w:pStyle w:val="Stopka"/>
            <w:jc w:val="right"/>
            <w:rPr>
              <w:color w:val="767171"/>
              <w:sz w:val="18"/>
              <w:szCs w:val="18"/>
            </w:rPr>
          </w:pPr>
          <w:r w:rsidRPr="00B67BA1">
            <w:rPr>
              <w:color w:val="767171"/>
              <w:sz w:val="18"/>
              <w:szCs w:val="18"/>
            </w:rPr>
            <w:t xml:space="preserve">Kapitał zakładowy </w:t>
          </w:r>
          <w:r w:rsidR="00E44A32" w:rsidRPr="00B67BA1">
            <w:rPr>
              <w:bCs/>
              <w:color w:val="808080"/>
              <w:sz w:val="18"/>
              <w:szCs w:val="18"/>
            </w:rPr>
            <w:t>27</w:t>
          </w:r>
          <w:r w:rsidR="00E44A32">
            <w:rPr>
              <w:bCs/>
              <w:color w:val="808080"/>
              <w:sz w:val="18"/>
              <w:szCs w:val="18"/>
            </w:rPr>
            <w:t>2</w:t>
          </w:r>
          <w:r w:rsidR="00E44A32" w:rsidRPr="00B67BA1">
            <w:rPr>
              <w:bCs/>
              <w:color w:val="808080"/>
              <w:sz w:val="18"/>
              <w:szCs w:val="18"/>
            </w:rPr>
            <w:t>.</w:t>
          </w:r>
          <w:r w:rsidR="00E44A32">
            <w:rPr>
              <w:bCs/>
              <w:color w:val="808080"/>
              <w:sz w:val="18"/>
              <w:szCs w:val="18"/>
            </w:rPr>
            <w:t>598</w:t>
          </w:r>
          <w:r w:rsidR="00E44A32" w:rsidRPr="00B67BA1">
            <w:rPr>
              <w:bCs/>
              <w:color w:val="808080"/>
              <w:sz w:val="18"/>
              <w:szCs w:val="18"/>
            </w:rPr>
            <w:t>.000</w:t>
          </w:r>
          <w:r w:rsidRPr="00B67BA1">
            <w:rPr>
              <w:bCs/>
              <w:color w:val="808080"/>
              <w:sz w:val="18"/>
              <w:szCs w:val="18"/>
            </w:rPr>
            <w:t xml:space="preserve">,00 </w:t>
          </w:r>
          <w:r w:rsidRPr="00B67BA1">
            <w:rPr>
              <w:color w:val="767171"/>
              <w:sz w:val="18"/>
              <w:szCs w:val="18"/>
            </w:rPr>
            <w:t>PLN wpłacony w całości</w:t>
          </w:r>
        </w:p>
        <w:p w:rsidR="00A21DCB" w:rsidRPr="00B67BA1" w:rsidRDefault="00A21DCB" w:rsidP="00A21DCB">
          <w:pPr>
            <w:pStyle w:val="Stopka"/>
            <w:jc w:val="right"/>
          </w:pPr>
          <w:r w:rsidRPr="00B67BA1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:rsidR="00A21DCB" w:rsidRDefault="00A21D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619" w:rsidRDefault="00B01619" w:rsidP="00A21DCB">
      <w:pPr>
        <w:spacing w:after="0" w:line="240" w:lineRule="auto"/>
      </w:pPr>
      <w:r>
        <w:separator/>
      </w:r>
    </w:p>
  </w:footnote>
  <w:footnote w:type="continuationSeparator" w:id="0">
    <w:p w:rsidR="00B01619" w:rsidRDefault="00B01619" w:rsidP="00A21DCB">
      <w:pPr>
        <w:spacing w:after="0" w:line="240" w:lineRule="auto"/>
      </w:pPr>
      <w:r>
        <w:continuationSeparator/>
      </w:r>
    </w:p>
  </w:footnote>
  <w:footnote w:id="1"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A21DCB">
        <w:rPr>
          <w:rFonts w:ascii="Book Antiqua" w:hAnsi="Book Antiqua"/>
          <w:sz w:val="16"/>
          <w:szCs w:val="16"/>
        </w:rPr>
        <w:t xml:space="preserve"> </w:t>
      </w: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Zgodnie z Zaleceniem Komisji Wspólnot Europejskich z dnia 6 maja 2003 r. dotyczącym definicji przedsiębiorstw mikro, małych i średnich (2003/361/WE):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a) 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:rsidR="00A21DCB" w:rsidRPr="00A21DCB" w:rsidRDefault="00A21DCB" w:rsidP="00A21DCB">
      <w:pPr>
        <w:suppressAutoHyphens w:val="0"/>
        <w:autoSpaceDE w:val="0"/>
        <w:autoSpaceDN w:val="0"/>
        <w:adjustRightInd w:val="0"/>
        <w:spacing w:after="0" w:line="240" w:lineRule="auto"/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 xml:space="preserve">b) W kategorii MŚP, małe przedsiębiorstwo jest zdefiniowane jako przedsiębiorstwo zatrudniające mniej niż 50 osób, i którego obroty roczne i/lub roczna suma bilansowa nie przekracza 10 mln EUR. </w:t>
      </w:r>
    </w:p>
    <w:p w:rsidR="00A21DCB" w:rsidRDefault="00A21DCB" w:rsidP="00A21DCB">
      <w:pPr>
        <w:pStyle w:val="Tekstprzypisudolnego"/>
      </w:pPr>
      <w:r w:rsidRPr="00A21DCB">
        <w:rPr>
          <w:rFonts w:ascii="Book Antiqua" w:eastAsia="SimSun" w:hAnsi="Book Antiqua" w:cs="Tahoma"/>
          <w:color w:val="000000"/>
          <w:kern w:val="0"/>
          <w:sz w:val="14"/>
          <w:szCs w:val="14"/>
          <w:lang w:eastAsia="zh-CN"/>
        </w:rPr>
        <w:t>c) W kategorii MŚP, przedsiębiorstwo mikro jest zdefiniowane jako przedsiębiorstwo zatrudniające mniej niż 10 osób, i którego obroty roczne i/lub roczna suma bilansowa nie przekracza 2 mln EUR.</w:t>
      </w:r>
    </w:p>
  </w:footnote>
  <w:footnote w:id="2">
    <w:p w:rsidR="00A21DCB" w:rsidRPr="00E44A32" w:rsidRDefault="00A21DCB" w:rsidP="00A21DCB">
      <w:pPr>
        <w:spacing w:after="0"/>
        <w:rPr>
          <w:rFonts w:ascii="Book Antiqua" w:hAnsi="Book Antiqua"/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A21DCB" w:rsidRPr="00977785" w:rsidRDefault="00A21DCB" w:rsidP="00A21DCB">
      <w:pPr>
        <w:spacing w:after="0"/>
        <w:rPr>
          <w:sz w:val="14"/>
          <w:szCs w:val="14"/>
        </w:rPr>
      </w:pPr>
      <w:r w:rsidRPr="00E44A32">
        <w:rPr>
          <w:rStyle w:val="Odwoanieprzypisudolnego"/>
          <w:rFonts w:ascii="Book Antiqua" w:hAnsi="Book Antiqua" w:cs="Tahoma"/>
          <w:sz w:val="16"/>
          <w:szCs w:val="16"/>
        </w:rPr>
        <w:footnoteRef/>
      </w:r>
      <w:r w:rsidRPr="00E44A32">
        <w:rPr>
          <w:rFonts w:ascii="Book Antiqua" w:hAnsi="Book Antiqua" w:cs="Tahoma"/>
          <w:sz w:val="16"/>
          <w:szCs w:val="16"/>
        </w:rPr>
        <w:t xml:space="preserve"> </w:t>
      </w:r>
      <w:r w:rsidRPr="00E44A32">
        <w:rPr>
          <w:rFonts w:ascii="Book Antiqua" w:hAnsi="Book Antiqua" w:cs="Tahoma"/>
          <w:b/>
          <w:bCs/>
          <w:color w:val="000000"/>
          <w:sz w:val="14"/>
          <w:szCs w:val="14"/>
        </w:rPr>
        <w:t xml:space="preserve">W przypadku, gdy wykonawca </w:t>
      </w:r>
      <w:r w:rsidRPr="00E44A32">
        <w:rPr>
          <w:rFonts w:ascii="Book Antiqua" w:hAnsi="Book Antiqua" w:cs="Tahoma"/>
          <w:b/>
          <w:bCs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dot. RODO zawartego w pkt 7 np.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DCB" w:rsidRDefault="00DC4687">
    <w:pPr>
      <w:pStyle w:val="Nagwek"/>
    </w:pPr>
    <w:bookmarkStart w:id="0" w:name="_Hlk183687248"/>
    <w:r w:rsidRPr="00047312">
      <w:rPr>
        <w:b/>
        <w:noProof/>
      </w:rPr>
      <w:drawing>
        <wp:inline distT="0" distB="0" distL="0" distR="0">
          <wp:extent cx="3200400" cy="3619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r w:rsidR="00F07677">
      <w:tab/>
    </w:r>
    <w:r w:rsidR="00F07677">
      <w:rPr>
        <w:noProof/>
      </w:rPr>
      <w:drawing>
        <wp:inline distT="0" distB="0" distL="0" distR="0" wp14:anchorId="6A2E9F31">
          <wp:extent cx="1101090" cy="876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090" cy="876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02215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Arial" w:hAnsi="Arial" w:cs="Arial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ahoma"/>
        <w:color w:val="000000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17"/>
        </w:tabs>
        <w:ind w:left="360" w:hanging="3"/>
      </w:pPr>
      <w:rPr>
        <w:rFonts w:ascii="Symbol" w:hAnsi="Symbol" w:cs="Tahoma"/>
        <w:color w:val="000000"/>
        <w:sz w:val="20"/>
        <w:szCs w:val="2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color w:val="000000"/>
        <w:spacing w:val="-5"/>
        <w:sz w:val="20"/>
        <w:szCs w:val="20"/>
      </w:rPr>
    </w:lvl>
  </w:abstractNum>
  <w:abstractNum w:abstractNumId="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Symbol" w:hint="default"/>
        <w:kern w:val="1"/>
        <w:sz w:val="20"/>
        <w:szCs w:val="20"/>
      </w:rPr>
    </w:lvl>
  </w:abstractNum>
  <w:abstractNum w:abstractNumId="5" w15:restartNumberingAfterBreak="0">
    <w:nsid w:val="00000025"/>
    <w:multiLevelType w:val="singleLevel"/>
    <w:tmpl w:val="00000025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  <w:szCs w:val="20"/>
      </w:rPr>
    </w:lvl>
  </w:abstractNum>
  <w:abstractNum w:abstractNumId="6" w15:restartNumberingAfterBreak="0">
    <w:nsid w:val="00000039"/>
    <w:multiLevelType w:val="multilevel"/>
    <w:tmpl w:val="00000039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aps w:val="0"/>
        <w:smallCaps w:val="0"/>
        <w:kern w:val="1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  <w:b w:val="0"/>
        <w:bCs/>
        <w:caps w:val="0"/>
        <w:smallCaps w:val="0"/>
        <w:kern w:val="1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ahoma"/>
        <w:spacing w:val="-3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ahoma"/>
        <w:spacing w:val="-3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ahoma"/>
        <w:spacing w:val="-3"/>
        <w:szCs w:val="18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ahoma"/>
        <w:spacing w:val="-3"/>
        <w:szCs w:val="18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ahoma"/>
        <w:spacing w:val="-3"/>
        <w:szCs w:val="18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ahoma"/>
        <w:spacing w:val="-3"/>
        <w:szCs w:val="18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ahoma"/>
        <w:spacing w:val="-3"/>
        <w:szCs w:val="18"/>
      </w:rPr>
    </w:lvl>
  </w:abstractNum>
  <w:abstractNum w:abstractNumId="7" w15:restartNumberingAfterBreak="0">
    <w:nsid w:val="1E9F6F57"/>
    <w:multiLevelType w:val="hybridMultilevel"/>
    <w:tmpl w:val="23D2B584"/>
    <w:lvl w:ilvl="0" w:tplc="3E188E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62E02"/>
    <w:multiLevelType w:val="hybridMultilevel"/>
    <w:tmpl w:val="58A87D90"/>
    <w:lvl w:ilvl="0" w:tplc="71984FB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D0575"/>
    <w:multiLevelType w:val="hybridMultilevel"/>
    <w:tmpl w:val="8EE2205C"/>
    <w:lvl w:ilvl="0" w:tplc="BC769186">
      <w:start w:val="1"/>
      <w:numFmt w:val="decimal"/>
      <w:lvlText w:val="%1."/>
      <w:lvlJc w:val="left"/>
      <w:pPr>
        <w:tabs>
          <w:tab w:val="num" w:pos="434"/>
        </w:tabs>
        <w:ind w:left="434" w:hanging="360"/>
      </w:pPr>
      <w:rPr>
        <w:rFonts w:ascii="Book Antiqua" w:hAnsi="Book Antiqua" w:cs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0"/>
        <w:u w:val="none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294C80"/>
    <w:multiLevelType w:val="hybridMultilevel"/>
    <w:tmpl w:val="D70C6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1B55F2"/>
    <w:multiLevelType w:val="hybridMultilevel"/>
    <w:tmpl w:val="BBBCB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8F3624"/>
    <w:multiLevelType w:val="hybridMultilevel"/>
    <w:tmpl w:val="4E20AC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293F43"/>
    <w:multiLevelType w:val="hybridMultilevel"/>
    <w:tmpl w:val="5086B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F73591"/>
    <w:multiLevelType w:val="hybridMultilevel"/>
    <w:tmpl w:val="B8B80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B53B8"/>
    <w:multiLevelType w:val="hybridMultilevel"/>
    <w:tmpl w:val="FC6A28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EC822B5"/>
    <w:multiLevelType w:val="hybridMultilevel"/>
    <w:tmpl w:val="BD1A08F2"/>
    <w:lvl w:ilvl="0" w:tplc="1898BCC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91B2F580">
      <w:start w:val="1"/>
      <w:numFmt w:val="decimal"/>
      <w:lvlText w:val="%2."/>
      <w:lvlJc w:val="left"/>
      <w:pPr>
        <w:tabs>
          <w:tab w:val="num" w:pos="1574"/>
        </w:tabs>
        <w:ind w:left="1574" w:hanging="494"/>
      </w:pPr>
      <w:rPr>
        <w:rFonts w:hint="default"/>
        <w:b/>
        <w:i w:val="0"/>
        <w:position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8"/>
  </w:num>
  <w:num w:numId="10">
    <w:abstractNumId w:val="13"/>
  </w:num>
  <w:num w:numId="11">
    <w:abstractNumId w:val="14"/>
  </w:num>
  <w:num w:numId="12">
    <w:abstractNumId w:val="11"/>
  </w:num>
  <w:num w:numId="13">
    <w:abstractNumId w:val="7"/>
  </w:num>
  <w:num w:numId="14">
    <w:abstractNumId w:val="16"/>
  </w:num>
  <w:num w:numId="15">
    <w:abstractNumId w:val="15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1DCB"/>
    <w:rsid w:val="00074921"/>
    <w:rsid w:val="0008229F"/>
    <w:rsid w:val="00085417"/>
    <w:rsid w:val="00090383"/>
    <w:rsid w:val="00113E0C"/>
    <w:rsid w:val="00116719"/>
    <w:rsid w:val="001570AB"/>
    <w:rsid w:val="00181384"/>
    <w:rsid w:val="001C6C72"/>
    <w:rsid w:val="002055E0"/>
    <w:rsid w:val="0021103C"/>
    <w:rsid w:val="00243EB9"/>
    <w:rsid w:val="002569F7"/>
    <w:rsid w:val="0026079A"/>
    <w:rsid w:val="002826B8"/>
    <w:rsid w:val="002A7E65"/>
    <w:rsid w:val="002D28A9"/>
    <w:rsid w:val="002E15C7"/>
    <w:rsid w:val="002F64CE"/>
    <w:rsid w:val="00315FAD"/>
    <w:rsid w:val="003546E9"/>
    <w:rsid w:val="003D42F3"/>
    <w:rsid w:val="003E0B8B"/>
    <w:rsid w:val="003E100D"/>
    <w:rsid w:val="00420BF4"/>
    <w:rsid w:val="00460331"/>
    <w:rsid w:val="004C3D08"/>
    <w:rsid w:val="004D6B05"/>
    <w:rsid w:val="00503338"/>
    <w:rsid w:val="005308D1"/>
    <w:rsid w:val="00613F6E"/>
    <w:rsid w:val="00614C9C"/>
    <w:rsid w:val="00616D4E"/>
    <w:rsid w:val="00637D57"/>
    <w:rsid w:val="00646860"/>
    <w:rsid w:val="00674E94"/>
    <w:rsid w:val="00692828"/>
    <w:rsid w:val="006D162F"/>
    <w:rsid w:val="006E3911"/>
    <w:rsid w:val="006F7557"/>
    <w:rsid w:val="00722D08"/>
    <w:rsid w:val="0076040C"/>
    <w:rsid w:val="00785089"/>
    <w:rsid w:val="00796A17"/>
    <w:rsid w:val="007D33FF"/>
    <w:rsid w:val="007D35EE"/>
    <w:rsid w:val="00833F2F"/>
    <w:rsid w:val="008518BF"/>
    <w:rsid w:val="00866F4E"/>
    <w:rsid w:val="008923CD"/>
    <w:rsid w:val="008F79F4"/>
    <w:rsid w:val="00931425"/>
    <w:rsid w:val="00981625"/>
    <w:rsid w:val="009943BE"/>
    <w:rsid w:val="009B1364"/>
    <w:rsid w:val="009B2EB7"/>
    <w:rsid w:val="009E4EE3"/>
    <w:rsid w:val="009F7F56"/>
    <w:rsid w:val="00A21DCB"/>
    <w:rsid w:val="00A424CE"/>
    <w:rsid w:val="00A55D56"/>
    <w:rsid w:val="00A8220A"/>
    <w:rsid w:val="00AD6612"/>
    <w:rsid w:val="00B01619"/>
    <w:rsid w:val="00B0240F"/>
    <w:rsid w:val="00B54EA1"/>
    <w:rsid w:val="00B973DA"/>
    <w:rsid w:val="00BF14E7"/>
    <w:rsid w:val="00C050C1"/>
    <w:rsid w:val="00C06053"/>
    <w:rsid w:val="00CA4688"/>
    <w:rsid w:val="00CA7489"/>
    <w:rsid w:val="00CC34F9"/>
    <w:rsid w:val="00CF742B"/>
    <w:rsid w:val="00D1069B"/>
    <w:rsid w:val="00D5759C"/>
    <w:rsid w:val="00D71075"/>
    <w:rsid w:val="00DC4687"/>
    <w:rsid w:val="00DF45B5"/>
    <w:rsid w:val="00E27779"/>
    <w:rsid w:val="00E44A32"/>
    <w:rsid w:val="00EB7B30"/>
    <w:rsid w:val="00EE00DC"/>
    <w:rsid w:val="00EE67D6"/>
    <w:rsid w:val="00EF37BC"/>
    <w:rsid w:val="00EF635C"/>
    <w:rsid w:val="00F07677"/>
    <w:rsid w:val="00F33FB7"/>
    <w:rsid w:val="00F36D7B"/>
    <w:rsid w:val="00F724B4"/>
    <w:rsid w:val="00F73B19"/>
    <w:rsid w:val="00FB2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0F8D8F5"/>
  <w15:docId w15:val="{680CE2BB-0365-4BD1-9373-A34A6AFC1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1DCB"/>
    <w:pPr>
      <w:suppressAutoHyphens/>
      <w:spacing w:after="200" w:line="276" w:lineRule="auto"/>
    </w:pPr>
    <w:rPr>
      <w:rFonts w:ascii="Calibri" w:eastAsia="Droid Sans Fallback" w:hAnsi="Calibri" w:cs="Calibri"/>
      <w:kern w:val="1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21DCB"/>
    <w:pPr>
      <w:keepNext/>
      <w:widowControl w:val="0"/>
      <w:numPr>
        <w:ilvl w:val="7"/>
        <w:numId w:val="1"/>
      </w:numPr>
      <w:jc w:val="right"/>
      <w:outlineLvl w:val="7"/>
    </w:pPr>
    <w:rPr>
      <w:rFonts w:ascii="Tahoma" w:hAnsi="Tahoma" w:cs="Tahoma"/>
      <w:b/>
      <w:sz w:val="20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A21DCB"/>
    <w:pPr>
      <w:keepNext/>
      <w:numPr>
        <w:ilvl w:val="8"/>
        <w:numId w:val="1"/>
      </w:numPr>
      <w:outlineLvl w:val="8"/>
    </w:pPr>
    <w:rPr>
      <w:rFonts w:ascii="Tahoma" w:hAnsi="Tahoma" w:cs="Tahoma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21DCB"/>
    <w:rPr>
      <w:rFonts w:ascii="Tahoma" w:eastAsia="Droid Sans Fallback" w:hAnsi="Tahoma" w:cs="Tahoma"/>
      <w:b/>
      <w:kern w:val="1"/>
      <w:sz w:val="20"/>
      <w:szCs w:val="20"/>
      <w:u w:val="single"/>
      <w:lang w:eastAsia="ar-SA"/>
    </w:rPr>
  </w:style>
  <w:style w:type="character" w:customStyle="1" w:styleId="Nagwek9Znak">
    <w:name w:val="Nagłówek 9 Znak"/>
    <w:basedOn w:val="Domylnaczcionkaakapitu"/>
    <w:link w:val="Nagwek9"/>
    <w:rsid w:val="00A21DCB"/>
    <w:rPr>
      <w:rFonts w:ascii="Tahoma" w:eastAsia="Droid Sans Fallback" w:hAnsi="Tahoma" w:cs="Tahoma"/>
      <w:b/>
      <w:kern w:val="1"/>
      <w:sz w:val="20"/>
      <w:szCs w:val="20"/>
      <w:lang w:eastAsia="ar-SA"/>
    </w:rPr>
  </w:style>
  <w:style w:type="character" w:styleId="Odwoanieprzypisudolnego">
    <w:name w:val="footnote reference"/>
    <w:uiPriority w:val="99"/>
    <w:rsid w:val="00A21DCB"/>
    <w:rPr>
      <w:vertAlign w:val="superscript"/>
    </w:rPr>
  </w:style>
  <w:style w:type="paragraph" w:styleId="Tekstprzypisudolnego">
    <w:name w:val="footnote text"/>
    <w:aliases w:val="Footnote Text Char Znak Znak,Footnote Text Char Znak Znak Znak"/>
    <w:basedOn w:val="Normalny"/>
    <w:link w:val="TekstprzypisudolnegoZnak"/>
    <w:rsid w:val="00A21DCB"/>
    <w:rPr>
      <w:sz w:val="20"/>
      <w:szCs w:val="20"/>
    </w:rPr>
  </w:style>
  <w:style w:type="character" w:customStyle="1" w:styleId="TekstprzypisudolnegoZnak">
    <w:name w:val="Tekst przypisu dolnego Znak"/>
    <w:aliases w:val="Footnote Text Char Znak Znak Znak1,Footnote Text Char Znak Znak Znak Znak"/>
    <w:basedOn w:val="Domylnaczcionkaakapitu"/>
    <w:link w:val="Tekstprzypisudolnego"/>
    <w:rsid w:val="00A21DCB"/>
    <w:rPr>
      <w:rFonts w:ascii="Calibri" w:eastAsia="Droid Sans Fallback" w:hAnsi="Calibri" w:cs="Calibri"/>
      <w:kern w:val="1"/>
      <w:sz w:val="20"/>
      <w:szCs w:val="20"/>
      <w:lang w:eastAsia="ar-SA"/>
    </w:rPr>
  </w:style>
  <w:style w:type="paragraph" w:customStyle="1" w:styleId="Standard">
    <w:name w:val="Standard"/>
    <w:rsid w:val="00A21DC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basedOn w:val="Normalny"/>
    <w:rsid w:val="00A21DCB"/>
    <w:pPr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customStyle="1" w:styleId="Tekstpodstawowy22">
    <w:name w:val="Tekst podstawowy 22"/>
    <w:basedOn w:val="Normalny"/>
    <w:rsid w:val="00A21DCB"/>
    <w:pPr>
      <w:spacing w:after="120" w:line="480" w:lineRule="auto"/>
    </w:pPr>
  </w:style>
  <w:style w:type="character" w:customStyle="1" w:styleId="st">
    <w:name w:val="st"/>
    <w:basedOn w:val="Domylnaczcionkaakapitu"/>
    <w:rsid w:val="00A21DCB"/>
  </w:style>
  <w:style w:type="paragraph" w:styleId="Nagwek">
    <w:name w:val="header"/>
    <w:basedOn w:val="Normalny"/>
    <w:link w:val="NagwekZnak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21D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CB"/>
    <w:rPr>
      <w:rFonts w:ascii="Calibri" w:eastAsia="Droid Sans Fallback" w:hAnsi="Calibri" w:cs="Calibri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A21DCB"/>
    <w:pPr>
      <w:ind w:left="720"/>
      <w:contextualSpacing/>
    </w:pPr>
  </w:style>
  <w:style w:type="character" w:customStyle="1" w:styleId="fontstyle01">
    <w:name w:val="fontstyle01"/>
    <w:basedOn w:val="Domylnaczcionkaakapitu"/>
    <w:rsid w:val="00A21DCB"/>
    <w:rPr>
      <w:rFonts w:ascii="Carlito-Italic" w:hAnsi="Carlito-Italic" w:hint="default"/>
      <w:b w:val="0"/>
      <w:bCs w:val="0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C050C1"/>
    <w:rPr>
      <w:rFonts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locked/>
    <w:rsid w:val="00C050C1"/>
    <w:rPr>
      <w:rFonts w:cs="Times New Roman"/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050C1"/>
    <w:pPr>
      <w:widowControl w:val="0"/>
      <w:shd w:val="clear" w:color="auto" w:fill="FFFFFF"/>
      <w:suppressAutoHyphens w:val="0"/>
      <w:spacing w:after="0" w:line="226" w:lineRule="exact"/>
    </w:pPr>
    <w:rPr>
      <w:rFonts w:asciiTheme="minorHAnsi" w:eastAsiaTheme="minorHAnsi" w:hAnsiTheme="minorHAnsi" w:cs="Times New Roman"/>
      <w:kern w:val="0"/>
      <w:sz w:val="19"/>
      <w:szCs w:val="19"/>
      <w:lang w:eastAsia="en-US"/>
    </w:rPr>
  </w:style>
  <w:style w:type="paragraph" w:customStyle="1" w:styleId="Teksttreci51">
    <w:name w:val="Tekst treści (5)1"/>
    <w:basedOn w:val="Normalny"/>
    <w:link w:val="Teksttreci5"/>
    <w:uiPriority w:val="99"/>
    <w:rsid w:val="00C050C1"/>
    <w:pPr>
      <w:widowControl w:val="0"/>
      <w:shd w:val="clear" w:color="auto" w:fill="FFFFFF"/>
      <w:suppressAutoHyphens w:val="0"/>
      <w:spacing w:after="0" w:line="269" w:lineRule="exact"/>
      <w:jc w:val="both"/>
    </w:pPr>
    <w:rPr>
      <w:rFonts w:asciiTheme="minorHAnsi" w:eastAsiaTheme="minorHAnsi" w:hAnsiTheme="minorHAnsi" w:cs="Times New Roman"/>
      <w:b/>
      <w:bCs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383"/>
    <w:rPr>
      <w:rFonts w:ascii="Tahoma" w:eastAsia="Droid Sans Fallback" w:hAnsi="Tahoma" w:cs="Tahoma"/>
      <w:kern w:val="1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F33FB7"/>
    <w:pPr>
      <w:spacing w:after="140"/>
    </w:pPr>
    <w:rPr>
      <w:kern w:val="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33FB7"/>
    <w:rPr>
      <w:rFonts w:ascii="Calibri" w:eastAsia="Droid Sans Fallback" w:hAnsi="Calibri" w:cs="Calibri"/>
      <w:kern w:val="2"/>
    </w:rPr>
  </w:style>
  <w:style w:type="paragraph" w:customStyle="1" w:styleId="Liniapozioma">
    <w:name w:val="Linia pozioma"/>
    <w:basedOn w:val="Normalny"/>
    <w:next w:val="Tekstpodstawowy"/>
    <w:rsid w:val="00F33FB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kern w:val="2"/>
      <w:sz w:val="12"/>
      <w:szCs w:val="12"/>
      <w:lang w:eastAsia="en-US"/>
    </w:rPr>
  </w:style>
  <w:style w:type="table" w:styleId="Tabela-Siatka">
    <w:name w:val="Table Grid"/>
    <w:basedOn w:val="Standardowy"/>
    <w:uiPriority w:val="39"/>
    <w:rsid w:val="003E0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074921"/>
    <w:pPr>
      <w:widowControl w:val="0"/>
      <w:spacing w:before="280" w:after="280" w:line="100" w:lineRule="atLeast"/>
    </w:pPr>
    <w:rPr>
      <w:rFonts w:ascii="Tahoma" w:eastAsia="Times New Roman" w:hAnsi="Tahoma" w:cs="Tahoma"/>
      <w:color w:val="04305F"/>
      <w:sz w:val="17"/>
      <w:szCs w:val="17"/>
    </w:rPr>
  </w:style>
  <w:style w:type="paragraph" w:customStyle="1" w:styleId="1Znak">
    <w:name w:val="1 Znak"/>
    <w:basedOn w:val="Normalny"/>
    <w:rsid w:val="00074921"/>
    <w:pPr>
      <w:suppressAutoHyphens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17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4177-569B-4E3E-9694-F4D6F3E28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2023-09-12T06:53:00Z</cp:lastPrinted>
  <dcterms:created xsi:type="dcterms:W3CDTF">2021-02-24T10:24:00Z</dcterms:created>
  <dcterms:modified xsi:type="dcterms:W3CDTF">2025-03-05T10:59:00Z</dcterms:modified>
</cp:coreProperties>
</file>