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32E00819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8F54C7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8F54C7">
        <w:rPr>
          <w:rFonts w:cs="Calibri"/>
          <w:b/>
        </w:rPr>
        <w:t>0</w:t>
      </w:r>
      <w:r w:rsidR="008D273D">
        <w:rPr>
          <w:rFonts w:cs="Calibri"/>
          <w:b/>
        </w:rPr>
        <w:t>16</w:t>
      </w:r>
      <w:r w:rsidR="008F54C7">
        <w:rPr>
          <w:rFonts w:cs="Calibri"/>
          <w:b/>
        </w:rPr>
        <w:t>/PA/202</w:t>
      </w:r>
      <w:r w:rsidR="00555264">
        <w:rPr>
          <w:rFonts w:cs="Calibri"/>
          <w:b/>
        </w:rPr>
        <w:t>5</w:t>
      </w:r>
      <w:r>
        <w:rPr>
          <w:rFonts w:cs="Calibri"/>
          <w:b/>
        </w:rPr>
        <w:t>/ZBM</w:t>
      </w:r>
      <w:r w:rsidR="009A2FD2">
        <w:rPr>
          <w:rFonts w:cs="Calibri"/>
          <w:b/>
        </w:rPr>
        <w:t>/TC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555264">
        <w:rPr>
          <w:rFonts w:ascii="Times New Roman" w:hAnsi="Times New Roman" w:cs="Times New Roman"/>
          <w:b/>
          <w:sz w:val="24"/>
          <w:szCs w:val="24"/>
        </w:rPr>
        <w:t>w</w:t>
      </w:r>
      <w:r w:rsidRPr="005552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555264">
        <w:rPr>
          <w:rFonts w:ascii="Times New Roman" w:hAnsi="Times New Roman" w:cs="Times New Roman"/>
          <w:b/>
          <w:sz w:val="24"/>
          <w:szCs w:val="24"/>
        </w:rPr>
        <w:t>trybie podstawowym bez negocjacj</w:t>
      </w:r>
      <w:r w:rsidR="00EB5CB0" w:rsidRPr="00555264">
        <w:rPr>
          <w:rFonts w:ascii="Times New Roman" w:hAnsi="Times New Roman" w:cs="Times New Roman"/>
          <w:b/>
          <w:sz w:val="24"/>
          <w:szCs w:val="24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78BC4FFE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</w:t>
      </w:r>
      <w:r w:rsidR="00123CD2">
        <w:rPr>
          <w:rFonts w:ascii="Times New Roman" w:hAnsi="Times New Roman" w:cs="Times New Roman"/>
          <w:sz w:val="20"/>
          <w:szCs w:val="20"/>
        </w:rPr>
        <w:t xml:space="preserve">tj. </w:t>
      </w:r>
      <w:r w:rsidR="00620276" w:rsidRPr="00EB5CB0">
        <w:rPr>
          <w:rFonts w:ascii="Times New Roman" w:hAnsi="Times New Roman" w:cs="Times New Roman"/>
          <w:sz w:val="20"/>
          <w:szCs w:val="20"/>
        </w:rPr>
        <w:t>Dz. U. z 20</w:t>
      </w:r>
      <w:r w:rsidR="00123CD2">
        <w:rPr>
          <w:rFonts w:ascii="Times New Roman" w:hAnsi="Times New Roman" w:cs="Times New Roman"/>
          <w:sz w:val="20"/>
          <w:szCs w:val="20"/>
        </w:rPr>
        <w:t>24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23CD2">
        <w:rPr>
          <w:rFonts w:ascii="Times New Roman" w:hAnsi="Times New Roman" w:cs="Times New Roman"/>
          <w:sz w:val="20"/>
          <w:szCs w:val="20"/>
        </w:rPr>
        <w:t>1320</w:t>
      </w:r>
      <w:r w:rsidR="00620276" w:rsidRPr="00EB5CB0">
        <w:rPr>
          <w:rFonts w:ascii="Times New Roman" w:hAnsi="Times New Roman" w:cs="Times New Roman"/>
          <w:sz w:val="20"/>
          <w:szCs w:val="20"/>
        </w:rPr>
        <w:t>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229772AF" w:rsidR="00487069" w:rsidRPr="00123CD2" w:rsidRDefault="00B0173D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3CD2">
        <w:rPr>
          <w:rFonts w:ascii="Times New Roman" w:hAnsi="Times New Roman" w:cs="Times New Roman"/>
          <w:b/>
          <w:bCs/>
          <w:sz w:val="24"/>
          <w:szCs w:val="24"/>
        </w:rPr>
        <w:t>świadczenie usług pocztowych w obrocie krajowym i zagranicznym dla Zarządu Budynków Miejskich I Towarzystwo Budownictwa Społecznego Sp. z o.o. w Gliwicach</w:t>
      </w:r>
      <w:r w:rsidR="00EB5CB0" w:rsidRPr="00123CD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lastRenderedPageBreak/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lastRenderedPageBreak/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10CBB" w14:textId="77777777" w:rsidR="00A72199" w:rsidRDefault="00A72199" w:rsidP="003264D6">
      <w:pPr>
        <w:spacing w:after="0" w:line="240" w:lineRule="auto"/>
      </w:pPr>
      <w:r>
        <w:separator/>
      </w:r>
    </w:p>
  </w:endnote>
  <w:endnote w:type="continuationSeparator" w:id="0">
    <w:p w14:paraId="0E693E65" w14:textId="77777777" w:rsidR="00A72199" w:rsidRDefault="00A72199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57AEF" w14:textId="77777777" w:rsidR="00A72199" w:rsidRDefault="00A72199" w:rsidP="003264D6">
      <w:pPr>
        <w:spacing w:after="0" w:line="240" w:lineRule="auto"/>
      </w:pPr>
      <w:r>
        <w:separator/>
      </w:r>
    </w:p>
  </w:footnote>
  <w:footnote w:type="continuationSeparator" w:id="0">
    <w:p w14:paraId="7C794959" w14:textId="77777777" w:rsidR="00A72199" w:rsidRDefault="00A72199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631347">
    <w:abstractNumId w:val="0"/>
  </w:num>
  <w:num w:numId="2" w16cid:durableId="2095931039">
    <w:abstractNumId w:val="1"/>
  </w:num>
  <w:num w:numId="3" w16cid:durableId="18675941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1060AC"/>
    <w:rsid w:val="00121C77"/>
    <w:rsid w:val="00123CD2"/>
    <w:rsid w:val="00193E79"/>
    <w:rsid w:val="001A696B"/>
    <w:rsid w:val="001F6681"/>
    <w:rsid w:val="00202A18"/>
    <w:rsid w:val="00223DFF"/>
    <w:rsid w:val="002E32F5"/>
    <w:rsid w:val="00307918"/>
    <w:rsid w:val="00310E78"/>
    <w:rsid w:val="003264D6"/>
    <w:rsid w:val="00335158"/>
    <w:rsid w:val="003400BC"/>
    <w:rsid w:val="00361F71"/>
    <w:rsid w:val="00370AEA"/>
    <w:rsid w:val="0038515B"/>
    <w:rsid w:val="0042165C"/>
    <w:rsid w:val="0046031E"/>
    <w:rsid w:val="00461D71"/>
    <w:rsid w:val="00473AD2"/>
    <w:rsid w:val="00487069"/>
    <w:rsid w:val="004C2D0C"/>
    <w:rsid w:val="004C3C03"/>
    <w:rsid w:val="004C3F22"/>
    <w:rsid w:val="00541C1A"/>
    <w:rsid w:val="00555264"/>
    <w:rsid w:val="0057602E"/>
    <w:rsid w:val="0057617A"/>
    <w:rsid w:val="005C15CB"/>
    <w:rsid w:val="005C6728"/>
    <w:rsid w:val="005D2187"/>
    <w:rsid w:val="005E67A9"/>
    <w:rsid w:val="005F724C"/>
    <w:rsid w:val="00620276"/>
    <w:rsid w:val="0063035A"/>
    <w:rsid w:val="0063550E"/>
    <w:rsid w:val="0066617E"/>
    <w:rsid w:val="006732E0"/>
    <w:rsid w:val="006F04DD"/>
    <w:rsid w:val="00700409"/>
    <w:rsid w:val="00701696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D273D"/>
    <w:rsid w:val="008E149D"/>
    <w:rsid w:val="008E7DE1"/>
    <w:rsid w:val="008F54C7"/>
    <w:rsid w:val="008F7792"/>
    <w:rsid w:val="00933B5A"/>
    <w:rsid w:val="00955530"/>
    <w:rsid w:val="00997D42"/>
    <w:rsid w:val="009A2FD2"/>
    <w:rsid w:val="009D1D69"/>
    <w:rsid w:val="009D3F89"/>
    <w:rsid w:val="009E5899"/>
    <w:rsid w:val="009F1EBF"/>
    <w:rsid w:val="009F51A8"/>
    <w:rsid w:val="00A00E14"/>
    <w:rsid w:val="00A0194B"/>
    <w:rsid w:val="00A72199"/>
    <w:rsid w:val="00A97324"/>
    <w:rsid w:val="00AA2565"/>
    <w:rsid w:val="00AB7EA0"/>
    <w:rsid w:val="00AC1B82"/>
    <w:rsid w:val="00AE1338"/>
    <w:rsid w:val="00AE45AA"/>
    <w:rsid w:val="00AF6250"/>
    <w:rsid w:val="00B0173D"/>
    <w:rsid w:val="00B45684"/>
    <w:rsid w:val="00B533C2"/>
    <w:rsid w:val="00B64AB6"/>
    <w:rsid w:val="00B75766"/>
    <w:rsid w:val="00BB0714"/>
    <w:rsid w:val="00BC7606"/>
    <w:rsid w:val="00BE596A"/>
    <w:rsid w:val="00BF4570"/>
    <w:rsid w:val="00C4172C"/>
    <w:rsid w:val="00C622DD"/>
    <w:rsid w:val="00C67677"/>
    <w:rsid w:val="00C850E2"/>
    <w:rsid w:val="00C85851"/>
    <w:rsid w:val="00CC0A84"/>
    <w:rsid w:val="00CC6ABE"/>
    <w:rsid w:val="00CE7AB2"/>
    <w:rsid w:val="00CF259A"/>
    <w:rsid w:val="00D335DB"/>
    <w:rsid w:val="00D37DB7"/>
    <w:rsid w:val="00D80FE5"/>
    <w:rsid w:val="00D83C6F"/>
    <w:rsid w:val="00DB1F8A"/>
    <w:rsid w:val="00DB5202"/>
    <w:rsid w:val="00E069CD"/>
    <w:rsid w:val="00E560C7"/>
    <w:rsid w:val="00E6568F"/>
    <w:rsid w:val="00EB38E2"/>
    <w:rsid w:val="00EB5CB0"/>
    <w:rsid w:val="00EC16EF"/>
    <w:rsid w:val="00EC2411"/>
    <w:rsid w:val="00F449FD"/>
    <w:rsid w:val="00FC472D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4FA7E-A8C3-43FD-9E2D-12203E758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1405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Tomasz</cp:lastModifiedBy>
  <cp:revision>34</cp:revision>
  <dcterms:created xsi:type="dcterms:W3CDTF">2022-04-26T09:49:00Z</dcterms:created>
  <dcterms:modified xsi:type="dcterms:W3CDTF">2025-03-04T10:33:00Z</dcterms:modified>
</cp:coreProperties>
</file>