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013B9" w14:textId="77777777" w:rsidR="00B34079" w:rsidRPr="00522F5C" w:rsidRDefault="00B34079" w:rsidP="00522F5C">
      <w:pPr>
        <w:rPr>
          <w:rFonts w:ascii="Calibri" w:hAnsi="Calibri" w:cs="Calibri"/>
          <w:sz w:val="24"/>
          <w:szCs w:val="24"/>
        </w:rPr>
      </w:pPr>
    </w:p>
    <w:p w14:paraId="21C1757A" w14:textId="25569934" w:rsidR="00262D61" w:rsidRPr="00522F5C" w:rsidRDefault="00522F5C" w:rsidP="00522F5C">
      <w:pPr>
        <w:spacing w:after="0" w:line="360" w:lineRule="auto"/>
        <w:rPr>
          <w:rFonts w:ascii="Calibri" w:hAnsi="Calibri" w:cs="Calibri"/>
          <w:b/>
          <w:sz w:val="36"/>
          <w:szCs w:val="36"/>
        </w:rPr>
      </w:pPr>
      <w:r w:rsidRPr="00522F5C">
        <w:rPr>
          <w:rFonts w:ascii="Calibri" w:hAnsi="Calibri" w:cs="Calibri"/>
          <w:b/>
          <w:sz w:val="36"/>
          <w:szCs w:val="36"/>
        </w:rPr>
        <w:t>Oświadczenia podmiotu udostępniającego zasoby</w:t>
      </w:r>
    </w:p>
    <w:p w14:paraId="77102328" w14:textId="72096CC8" w:rsidR="00AA442C" w:rsidRPr="00522F5C" w:rsidRDefault="00522F5C" w:rsidP="00522F5C">
      <w:pPr>
        <w:spacing w:after="0" w:line="360" w:lineRule="auto"/>
        <w:rPr>
          <w:rFonts w:ascii="Calibri" w:hAnsi="Calibri" w:cs="Calibri"/>
          <w:caps/>
          <w:sz w:val="24"/>
          <w:szCs w:val="24"/>
        </w:rPr>
      </w:pPr>
      <w:r w:rsidRPr="00522F5C">
        <w:rPr>
          <w:rFonts w:ascii="Calibri" w:hAnsi="Calibri" w:cs="Calibri"/>
          <w:sz w:val="24"/>
          <w:szCs w:val="24"/>
        </w:rPr>
        <w:t xml:space="preserve">(uwzględniające przesłanki wykluczenia z art. </w:t>
      </w:r>
      <w:r w:rsidRPr="00522F5C">
        <w:rPr>
          <w:rFonts w:ascii="Calibri" w:eastAsia="Times New Roman" w:hAnsi="Calibri" w:cs="Times New Roman"/>
          <w:sz w:val="24"/>
          <w:szCs w:val="24"/>
        </w:rPr>
        <w:t xml:space="preserve">7 ust. 1 ustawy z dnia 13 kwietnia 2022 r. </w:t>
      </w:r>
      <w:r w:rsidR="00882497">
        <w:rPr>
          <w:rFonts w:ascii="Calibri" w:eastAsia="Times New Roman" w:hAnsi="Calibri" w:cs="Times New Roman"/>
          <w:sz w:val="24"/>
          <w:szCs w:val="24"/>
        </w:rPr>
        <w:br/>
      </w:r>
      <w:r w:rsidRPr="00522F5C">
        <w:rPr>
          <w:rFonts w:ascii="Calibri" w:eastAsia="Times New Roman" w:hAnsi="Calibri" w:cs="Times New Roman"/>
          <w:sz w:val="24"/>
          <w:szCs w:val="24"/>
        </w:rPr>
        <w:t>o szczególnych rozwiązaniach w zakresie przeciwdziałania wspieraniu agresji na Ukrainę oraz służących ochronie bezpieczeństwa narodowego, w celu przeciwdziałania wspieraniu agresji Federacji Rosyjskiej na Ukrainę rozpoczętej w dniu 24 lutego 2022 r</w:t>
      </w:r>
      <w:r>
        <w:rPr>
          <w:rFonts w:ascii="Calibri" w:eastAsia="Times New Roman" w:hAnsi="Calibri" w:cs="Times New Roman"/>
          <w:sz w:val="24"/>
          <w:szCs w:val="24"/>
        </w:rPr>
        <w:t>.)</w:t>
      </w:r>
    </w:p>
    <w:p w14:paraId="0502E178" w14:textId="5CD141E1" w:rsidR="00804F07" w:rsidRPr="00522F5C" w:rsidRDefault="00522F5C" w:rsidP="00522F5C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- </w:t>
      </w:r>
      <w:r w:rsidR="00520174" w:rsidRPr="00522F5C">
        <w:rPr>
          <w:rFonts w:ascii="Calibri" w:hAnsi="Calibri" w:cs="Calibri"/>
          <w:b/>
          <w:sz w:val="24"/>
          <w:szCs w:val="24"/>
        </w:rPr>
        <w:t>s</w:t>
      </w:r>
      <w:r w:rsidR="00C4103F" w:rsidRPr="00522F5C">
        <w:rPr>
          <w:rFonts w:ascii="Calibri" w:hAnsi="Calibri" w:cs="Calibri"/>
          <w:b/>
          <w:sz w:val="24"/>
          <w:szCs w:val="24"/>
        </w:rPr>
        <w:t>kładane na pod</w:t>
      </w:r>
      <w:r w:rsidR="00804F07" w:rsidRPr="00522F5C">
        <w:rPr>
          <w:rFonts w:ascii="Calibri" w:hAnsi="Calibri" w:cs="Calibri"/>
          <w:b/>
          <w:sz w:val="24"/>
          <w:szCs w:val="24"/>
        </w:rPr>
        <w:t xml:space="preserve">stawie art. </w:t>
      </w:r>
      <w:r w:rsidR="00CC5C97" w:rsidRPr="00522F5C">
        <w:rPr>
          <w:rFonts w:ascii="Calibri" w:hAnsi="Calibri" w:cs="Calibri"/>
          <w:b/>
          <w:sz w:val="24"/>
          <w:szCs w:val="24"/>
        </w:rPr>
        <w:t>1</w:t>
      </w:r>
      <w:r w:rsidR="00804F07" w:rsidRPr="00522F5C">
        <w:rPr>
          <w:rFonts w:ascii="Calibri" w:hAnsi="Calibri" w:cs="Calibri"/>
          <w:b/>
          <w:sz w:val="24"/>
          <w:szCs w:val="24"/>
        </w:rPr>
        <w:t xml:space="preserve">25 ust. </w:t>
      </w:r>
      <w:r w:rsidR="00F70CBC" w:rsidRPr="00522F5C">
        <w:rPr>
          <w:rFonts w:ascii="Calibri" w:hAnsi="Calibri" w:cs="Calibri"/>
          <w:b/>
          <w:sz w:val="24"/>
          <w:szCs w:val="24"/>
        </w:rPr>
        <w:t>5</w:t>
      </w:r>
      <w:r w:rsidR="00804F07" w:rsidRPr="00522F5C">
        <w:rPr>
          <w:rFonts w:ascii="Calibri" w:hAnsi="Calibri" w:cs="Calibri"/>
          <w:b/>
          <w:sz w:val="24"/>
          <w:szCs w:val="24"/>
        </w:rPr>
        <w:t xml:space="preserve"> ust</w:t>
      </w:r>
      <w:r w:rsidR="00262D61" w:rsidRPr="00522F5C">
        <w:rPr>
          <w:rFonts w:ascii="Calibri" w:hAnsi="Calibri" w:cs="Calibri"/>
          <w:b/>
          <w:sz w:val="24"/>
          <w:szCs w:val="24"/>
        </w:rPr>
        <w:t xml:space="preserve">awy </w:t>
      </w:r>
      <w:r w:rsidR="00487740" w:rsidRPr="00522F5C">
        <w:rPr>
          <w:rFonts w:ascii="Calibri" w:hAnsi="Calibri" w:cs="Calibri"/>
          <w:b/>
          <w:sz w:val="24"/>
          <w:szCs w:val="24"/>
        </w:rPr>
        <w:t>Pzp</w:t>
      </w:r>
    </w:p>
    <w:p w14:paraId="72E4D0D1" w14:textId="77777777" w:rsidR="004C4854" w:rsidRPr="00522F5C" w:rsidRDefault="004C4854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62BCB014" w14:textId="0160DEF7" w:rsidR="00B0088C" w:rsidRPr="00522F5C" w:rsidRDefault="001F027E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522F5C">
        <w:rPr>
          <w:rFonts w:ascii="Calibri" w:hAnsi="Calibri" w:cs="Calibri"/>
          <w:sz w:val="24"/>
          <w:szCs w:val="24"/>
        </w:rPr>
        <w:t>Na potrzeby postę</w:t>
      </w:r>
      <w:r w:rsidR="008D0487" w:rsidRPr="00522F5C">
        <w:rPr>
          <w:rFonts w:ascii="Calibri" w:hAnsi="Calibri" w:cs="Calibri"/>
          <w:sz w:val="24"/>
          <w:szCs w:val="24"/>
        </w:rPr>
        <w:t xml:space="preserve">powania o udzielenie </w:t>
      </w:r>
      <w:r w:rsidR="007936D6" w:rsidRPr="00522F5C">
        <w:rPr>
          <w:rFonts w:ascii="Calibri" w:hAnsi="Calibri" w:cs="Calibri"/>
          <w:sz w:val="24"/>
          <w:szCs w:val="24"/>
        </w:rPr>
        <w:t>zamówienia publicznego</w:t>
      </w:r>
      <w:r w:rsidR="003D3899" w:rsidRPr="00522F5C">
        <w:rPr>
          <w:rFonts w:ascii="Calibri" w:hAnsi="Calibri" w:cs="Calibri"/>
          <w:sz w:val="24"/>
          <w:szCs w:val="24"/>
        </w:rPr>
        <w:t xml:space="preserve"> nr </w:t>
      </w:r>
      <w:r w:rsidR="00522F5C">
        <w:rPr>
          <w:rFonts w:ascii="Calibri" w:hAnsi="Calibri" w:cs="Calibri"/>
          <w:b/>
          <w:sz w:val="24"/>
          <w:szCs w:val="24"/>
        </w:rPr>
        <w:t>DZiK-DZP.2921.17.2025</w:t>
      </w:r>
      <w:r w:rsidR="002168A8" w:rsidRPr="00522F5C">
        <w:rPr>
          <w:rFonts w:ascii="Calibri" w:hAnsi="Calibri" w:cs="Calibri"/>
          <w:sz w:val="24"/>
          <w:szCs w:val="24"/>
        </w:rPr>
        <w:br/>
        <w:t>pn.</w:t>
      </w:r>
      <w:r w:rsidR="003D3899" w:rsidRPr="00522F5C">
        <w:rPr>
          <w:rFonts w:ascii="Calibri" w:hAnsi="Calibri" w:cs="Calibri"/>
          <w:sz w:val="24"/>
          <w:szCs w:val="24"/>
        </w:rPr>
        <w:t xml:space="preserve"> </w:t>
      </w:r>
      <w:r w:rsidR="00E65685" w:rsidRPr="00522F5C">
        <w:rPr>
          <w:rFonts w:ascii="Calibri" w:hAnsi="Calibri" w:cs="Calibri"/>
          <w:sz w:val="24"/>
          <w:szCs w:val="24"/>
        </w:rPr>
        <w:t>oświa</w:t>
      </w:r>
      <w:r w:rsidR="00825A09" w:rsidRPr="00522F5C">
        <w:rPr>
          <w:rFonts w:ascii="Calibri" w:hAnsi="Calibri" w:cs="Calibri"/>
          <w:sz w:val="24"/>
          <w:szCs w:val="24"/>
        </w:rPr>
        <w:t>dczam</w:t>
      </w:r>
      <w:r w:rsidR="00E65685" w:rsidRPr="00522F5C">
        <w:rPr>
          <w:rFonts w:ascii="Calibri" w:hAnsi="Calibri" w:cs="Calibri"/>
          <w:sz w:val="24"/>
          <w:szCs w:val="24"/>
        </w:rPr>
        <w:t>,</w:t>
      </w:r>
      <w:r w:rsidR="00825A09" w:rsidRPr="00522F5C">
        <w:rPr>
          <w:rFonts w:ascii="Calibri" w:hAnsi="Calibri" w:cs="Calibri"/>
          <w:sz w:val="24"/>
          <w:szCs w:val="24"/>
        </w:rPr>
        <w:t xml:space="preserve"> </w:t>
      </w:r>
      <w:r w:rsidR="00E65685" w:rsidRPr="00522F5C">
        <w:rPr>
          <w:rFonts w:ascii="Calibri" w:hAnsi="Calibri" w:cs="Calibri"/>
          <w:sz w:val="24"/>
          <w:szCs w:val="24"/>
        </w:rPr>
        <w:t>co następuje</w:t>
      </w:r>
      <w:r w:rsidR="008D0487" w:rsidRPr="00522F5C">
        <w:rPr>
          <w:rFonts w:ascii="Calibri" w:hAnsi="Calibri" w:cs="Calibri"/>
          <w:sz w:val="24"/>
          <w:szCs w:val="24"/>
        </w:rPr>
        <w:t>:</w:t>
      </w:r>
    </w:p>
    <w:p w14:paraId="6ECFFB34" w14:textId="77777777" w:rsidR="00BC783E" w:rsidRPr="00522F5C" w:rsidRDefault="00BC783E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72325388" w14:textId="5A80F588" w:rsidR="00B5040B" w:rsidRPr="00522F5C" w:rsidRDefault="00882497" w:rsidP="00522F5C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Oświadczenia dotyczące podstaw wykluczenia: </w:t>
      </w:r>
    </w:p>
    <w:p w14:paraId="0FBB8876" w14:textId="7E046696" w:rsidR="00B5040B" w:rsidRPr="00522F5C" w:rsidRDefault="00B5040B" w:rsidP="00522F5C">
      <w:pPr>
        <w:pStyle w:val="Akapitzlist"/>
        <w:numPr>
          <w:ilvl w:val="0"/>
          <w:numId w:val="7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522F5C">
        <w:rPr>
          <w:rFonts w:ascii="Calibri" w:hAnsi="Calibri" w:cs="Calibri"/>
          <w:sz w:val="24"/>
          <w:szCs w:val="24"/>
        </w:rPr>
        <w:t xml:space="preserve">Oświadczam, że </w:t>
      </w:r>
      <w:r w:rsidR="00421562" w:rsidRPr="00522F5C">
        <w:rPr>
          <w:rFonts w:ascii="Calibri" w:hAnsi="Calibri" w:cs="Calibri"/>
          <w:b/>
          <w:sz w:val="24"/>
          <w:szCs w:val="24"/>
          <w:u w:val="single"/>
        </w:rPr>
        <w:t>nie zachodzą w stosunku do mnie</w:t>
      </w:r>
      <w:r w:rsidR="00421562" w:rsidRPr="00522F5C">
        <w:rPr>
          <w:rFonts w:ascii="Calibri" w:hAnsi="Calibri" w:cs="Calibri"/>
          <w:sz w:val="24"/>
          <w:szCs w:val="24"/>
        </w:rPr>
        <w:t xml:space="preserve"> przesłanki wykluczenia </w:t>
      </w:r>
      <w:r w:rsidR="003D3899" w:rsidRPr="00522F5C">
        <w:rPr>
          <w:rFonts w:ascii="Calibri" w:hAnsi="Calibri" w:cs="Calibri"/>
          <w:sz w:val="24"/>
          <w:szCs w:val="24"/>
        </w:rPr>
        <w:br/>
      </w:r>
      <w:r w:rsidR="00421562" w:rsidRPr="00522F5C">
        <w:rPr>
          <w:rFonts w:ascii="Calibri" w:hAnsi="Calibri" w:cs="Calibri"/>
          <w:sz w:val="24"/>
          <w:szCs w:val="24"/>
        </w:rPr>
        <w:t xml:space="preserve">z postępowania na </w:t>
      </w:r>
      <w:proofErr w:type="gramStart"/>
      <w:r w:rsidR="00421562" w:rsidRPr="00522F5C">
        <w:rPr>
          <w:rFonts w:ascii="Calibri" w:hAnsi="Calibri" w:cs="Calibri"/>
          <w:sz w:val="24"/>
          <w:szCs w:val="24"/>
        </w:rPr>
        <w:t xml:space="preserve">podstawie </w:t>
      </w:r>
      <w:r w:rsidR="004F6A9B" w:rsidRPr="00522F5C">
        <w:rPr>
          <w:rFonts w:ascii="Calibri" w:hAnsi="Calibri" w:cs="Calibri"/>
          <w:sz w:val="24"/>
          <w:szCs w:val="24"/>
        </w:rPr>
        <w:t xml:space="preserve"> </w:t>
      </w:r>
      <w:r w:rsidRPr="00522F5C">
        <w:rPr>
          <w:rFonts w:ascii="Calibri" w:hAnsi="Calibri" w:cs="Calibri"/>
          <w:sz w:val="24"/>
          <w:szCs w:val="24"/>
        </w:rPr>
        <w:t>art.</w:t>
      </w:r>
      <w:proofErr w:type="gramEnd"/>
      <w:r w:rsidRPr="00522F5C">
        <w:rPr>
          <w:rFonts w:ascii="Calibri" w:hAnsi="Calibri" w:cs="Calibri"/>
          <w:sz w:val="24"/>
          <w:szCs w:val="24"/>
        </w:rPr>
        <w:t xml:space="preserve"> 108 ust 1 ustawy Pzp.</w:t>
      </w:r>
    </w:p>
    <w:p w14:paraId="286EDAAE" w14:textId="5A1744DA" w:rsidR="00B5040B" w:rsidRPr="00522F5C" w:rsidRDefault="00B5040B" w:rsidP="00522F5C">
      <w:pPr>
        <w:pStyle w:val="Akapitzlist"/>
        <w:spacing w:after="0" w:line="360" w:lineRule="auto"/>
        <w:rPr>
          <w:rFonts w:ascii="Calibri" w:hAnsi="Calibri" w:cs="Calibri"/>
          <w:sz w:val="24"/>
          <w:szCs w:val="24"/>
        </w:rPr>
      </w:pPr>
      <w:bookmarkStart w:id="0" w:name="_Hlk99016800"/>
      <w:r w:rsidRPr="00522F5C">
        <w:rPr>
          <w:rFonts w:ascii="Calibri" w:hAnsi="Calibri" w:cs="Calibri"/>
          <w:color w:val="0070C0"/>
          <w:sz w:val="24"/>
          <w:szCs w:val="24"/>
        </w:rPr>
        <w:t>[UWAGA</w:t>
      </w:r>
      <w:r w:rsidRPr="00522F5C">
        <w:rPr>
          <w:rFonts w:ascii="Calibri" w:hAnsi="Calibri" w:cs="Calibri"/>
          <w:i/>
          <w:color w:val="0070C0"/>
          <w:sz w:val="24"/>
          <w:szCs w:val="24"/>
        </w:rPr>
        <w:t xml:space="preserve">: </w:t>
      </w:r>
      <w:r w:rsidR="00687BC4" w:rsidRPr="00522F5C">
        <w:rPr>
          <w:rFonts w:ascii="Calibri" w:hAnsi="Calibri" w:cs="Calibri"/>
          <w:i/>
          <w:color w:val="0070C0"/>
          <w:sz w:val="24"/>
          <w:szCs w:val="24"/>
        </w:rPr>
        <w:t xml:space="preserve">zastosować tylko wtedy, gdy zamawiający przewidział wykluczenie wykonawcy </w:t>
      </w:r>
      <w:r w:rsidR="003D3899" w:rsidRPr="00522F5C">
        <w:rPr>
          <w:rFonts w:ascii="Calibri" w:hAnsi="Calibri" w:cs="Calibri"/>
          <w:i/>
          <w:color w:val="0070C0"/>
          <w:sz w:val="24"/>
          <w:szCs w:val="24"/>
        </w:rPr>
        <w:br/>
      </w:r>
      <w:r w:rsidR="00687BC4" w:rsidRPr="00522F5C">
        <w:rPr>
          <w:rFonts w:ascii="Calibri" w:hAnsi="Calibri" w:cs="Calibri"/>
          <w:i/>
          <w:color w:val="0070C0"/>
          <w:sz w:val="24"/>
          <w:szCs w:val="24"/>
        </w:rPr>
        <w:t xml:space="preserve">z postępowania na podstawie którejkolwiek z przesłanek </w:t>
      </w:r>
      <w:proofErr w:type="gramStart"/>
      <w:r w:rsidR="00687BC4" w:rsidRPr="00522F5C">
        <w:rPr>
          <w:rFonts w:ascii="Calibri" w:hAnsi="Calibri" w:cs="Calibri"/>
          <w:i/>
          <w:color w:val="0070C0"/>
          <w:sz w:val="24"/>
          <w:szCs w:val="24"/>
        </w:rPr>
        <w:t>z  art.</w:t>
      </w:r>
      <w:proofErr w:type="gramEnd"/>
      <w:r w:rsidR="00687BC4" w:rsidRPr="00522F5C">
        <w:rPr>
          <w:rFonts w:ascii="Calibri" w:hAnsi="Calibri" w:cs="Calibri"/>
          <w:i/>
          <w:color w:val="0070C0"/>
          <w:sz w:val="24"/>
          <w:szCs w:val="24"/>
        </w:rPr>
        <w:t xml:space="preserve"> 109 ust. 1 ustawy Pzp</w:t>
      </w:r>
      <w:r w:rsidR="00687BC4" w:rsidRPr="00522F5C">
        <w:rPr>
          <w:rFonts w:ascii="Calibri" w:hAnsi="Calibri" w:cs="Calibri"/>
          <w:color w:val="0070C0"/>
          <w:sz w:val="24"/>
          <w:szCs w:val="24"/>
        </w:rPr>
        <w:t>]</w:t>
      </w:r>
    </w:p>
    <w:bookmarkEnd w:id="0"/>
    <w:p w14:paraId="3FC80773" w14:textId="49B94A58" w:rsidR="00177C2A" w:rsidRPr="00522F5C" w:rsidRDefault="00B5040B" w:rsidP="00522F5C">
      <w:pPr>
        <w:pStyle w:val="Akapitzlist"/>
        <w:numPr>
          <w:ilvl w:val="0"/>
          <w:numId w:val="7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522F5C">
        <w:rPr>
          <w:rFonts w:ascii="Calibri" w:hAnsi="Calibri" w:cs="Calibri"/>
          <w:sz w:val="24"/>
          <w:szCs w:val="24"/>
        </w:rPr>
        <w:t xml:space="preserve">Oświadczam, że </w:t>
      </w:r>
      <w:r w:rsidR="00421562" w:rsidRPr="00522F5C">
        <w:rPr>
          <w:rFonts w:ascii="Calibri" w:hAnsi="Calibri" w:cs="Calibri"/>
          <w:b/>
          <w:sz w:val="24"/>
          <w:szCs w:val="24"/>
          <w:u w:val="single"/>
        </w:rPr>
        <w:t>nie zachodzą w stosunku do mnie</w:t>
      </w:r>
      <w:r w:rsidR="00421562" w:rsidRPr="00522F5C">
        <w:rPr>
          <w:rFonts w:ascii="Calibri" w:hAnsi="Calibri" w:cs="Calibri"/>
          <w:sz w:val="24"/>
          <w:szCs w:val="24"/>
        </w:rPr>
        <w:t xml:space="preserve"> przesłanki wykluczenia </w:t>
      </w:r>
      <w:r w:rsidR="003D3899" w:rsidRPr="00522F5C">
        <w:rPr>
          <w:rFonts w:ascii="Calibri" w:hAnsi="Calibri" w:cs="Calibri"/>
          <w:sz w:val="24"/>
          <w:szCs w:val="24"/>
        </w:rPr>
        <w:br/>
      </w:r>
      <w:r w:rsidR="00421562" w:rsidRPr="00522F5C">
        <w:rPr>
          <w:rFonts w:ascii="Calibri" w:hAnsi="Calibri" w:cs="Calibri"/>
          <w:sz w:val="24"/>
          <w:szCs w:val="24"/>
        </w:rPr>
        <w:t xml:space="preserve">z postępowania na podstawie </w:t>
      </w:r>
      <w:r w:rsidRPr="00522F5C">
        <w:rPr>
          <w:rFonts w:ascii="Calibri" w:hAnsi="Calibri" w:cs="Calibri"/>
          <w:sz w:val="24"/>
          <w:szCs w:val="24"/>
        </w:rPr>
        <w:t xml:space="preserve">art. </w:t>
      </w:r>
      <w:r w:rsidR="00177C2A" w:rsidRPr="00522F5C">
        <w:rPr>
          <w:rFonts w:ascii="Calibri" w:hAnsi="Calibri" w:cs="Calibri"/>
          <w:sz w:val="24"/>
          <w:szCs w:val="24"/>
        </w:rPr>
        <w:t>109</w:t>
      </w:r>
      <w:r w:rsidRPr="00522F5C">
        <w:rPr>
          <w:rFonts w:ascii="Calibri" w:hAnsi="Calibri" w:cs="Calibri"/>
          <w:sz w:val="24"/>
          <w:szCs w:val="24"/>
        </w:rPr>
        <w:t xml:space="preserve"> ust. </w:t>
      </w:r>
      <w:r w:rsidR="00177C2A" w:rsidRPr="00522F5C">
        <w:rPr>
          <w:rFonts w:ascii="Calibri" w:hAnsi="Calibri" w:cs="Calibri"/>
          <w:sz w:val="24"/>
          <w:szCs w:val="24"/>
        </w:rPr>
        <w:t>1</w:t>
      </w:r>
      <w:r w:rsidR="003D3899" w:rsidRPr="00522F5C">
        <w:rPr>
          <w:rFonts w:ascii="Calibri" w:hAnsi="Calibri" w:cs="Calibri"/>
          <w:sz w:val="24"/>
          <w:szCs w:val="24"/>
        </w:rPr>
        <w:t xml:space="preserve"> pkt 4)</w:t>
      </w:r>
      <w:r w:rsidRPr="00522F5C">
        <w:rPr>
          <w:rFonts w:ascii="Calibri" w:hAnsi="Calibri" w:cs="Calibri"/>
          <w:sz w:val="24"/>
          <w:szCs w:val="24"/>
        </w:rPr>
        <w:t xml:space="preserve"> ustawy Pzp</w:t>
      </w:r>
      <w:r w:rsidR="00AA0E38" w:rsidRPr="00522F5C">
        <w:rPr>
          <w:rFonts w:ascii="Calibri" w:hAnsi="Calibri" w:cs="Calibri"/>
          <w:sz w:val="24"/>
          <w:szCs w:val="24"/>
        </w:rPr>
        <w:t>.</w:t>
      </w:r>
    </w:p>
    <w:p w14:paraId="42675E16" w14:textId="63A1BF9D" w:rsidR="009109BE" w:rsidRPr="00522F5C" w:rsidRDefault="009109BE" w:rsidP="00522F5C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Calibri" w:hAnsi="Calibri" w:cs="Calibri"/>
        </w:rPr>
      </w:pPr>
      <w:r w:rsidRPr="00522F5C">
        <w:rPr>
          <w:rFonts w:ascii="Calibri" w:hAnsi="Calibri" w:cs="Calibri"/>
        </w:rPr>
        <w:t xml:space="preserve">Oświadczam, </w:t>
      </w:r>
      <w:r w:rsidRPr="00522F5C">
        <w:rPr>
          <w:rFonts w:ascii="Calibri" w:hAnsi="Calibri" w:cs="Calibri"/>
          <w:color w:val="000000" w:themeColor="text1"/>
        </w:rPr>
        <w:t xml:space="preserve">że </w:t>
      </w:r>
      <w:r w:rsidRPr="00522F5C">
        <w:rPr>
          <w:rFonts w:ascii="Calibri" w:hAnsi="Calibri" w:cs="Calibri"/>
          <w:b/>
          <w:color w:val="000000" w:themeColor="text1"/>
          <w:u w:val="single"/>
        </w:rPr>
        <w:t>nie zachodzą w stosunku do mnie</w:t>
      </w:r>
      <w:r w:rsidRPr="00522F5C">
        <w:rPr>
          <w:rFonts w:ascii="Calibri" w:hAnsi="Calibri" w:cs="Calibri"/>
          <w:color w:val="000000" w:themeColor="text1"/>
        </w:rPr>
        <w:t xml:space="preserve"> przesłanki wykluczenia </w:t>
      </w:r>
      <w:r w:rsidR="003D3899" w:rsidRPr="00522F5C">
        <w:rPr>
          <w:rFonts w:ascii="Calibri" w:hAnsi="Calibri" w:cs="Calibri"/>
          <w:color w:val="000000" w:themeColor="text1"/>
        </w:rPr>
        <w:br/>
      </w:r>
      <w:r w:rsidRPr="00522F5C">
        <w:rPr>
          <w:rFonts w:ascii="Calibri" w:hAnsi="Calibri" w:cs="Calibri"/>
          <w:color w:val="000000" w:themeColor="text1"/>
        </w:rPr>
        <w:t xml:space="preserve">z postępowania na podstawie art.  </w:t>
      </w:r>
      <w:r w:rsidRPr="00522F5C">
        <w:rPr>
          <w:rFonts w:ascii="Calibri" w:eastAsia="Times New Roman" w:hAnsi="Calibri" w:cs="Calibri"/>
          <w:color w:val="000000" w:themeColor="text1"/>
          <w:lang w:eastAsia="pl-PL"/>
        </w:rPr>
        <w:t xml:space="preserve">7 ust. 1 ustawy </w:t>
      </w:r>
      <w:r w:rsidRPr="00522F5C">
        <w:rPr>
          <w:rFonts w:ascii="Calibri" w:hAnsi="Calibri" w:cs="Calibri"/>
          <w:color w:val="000000" w:themeColor="text1"/>
        </w:rPr>
        <w:t>z dnia 13 kwietnia 2022 r.</w:t>
      </w:r>
      <w:r w:rsidRPr="00522F5C">
        <w:rPr>
          <w:rFonts w:ascii="Calibri" w:hAnsi="Calibri" w:cs="Calibri"/>
          <w:i/>
          <w:iCs/>
          <w:color w:val="000000" w:themeColor="text1"/>
        </w:rPr>
        <w:t xml:space="preserve"> </w:t>
      </w:r>
      <w:r w:rsidR="003D3899" w:rsidRPr="00522F5C">
        <w:rPr>
          <w:rFonts w:ascii="Calibri" w:hAnsi="Calibri" w:cs="Calibri"/>
          <w:i/>
          <w:iCs/>
          <w:color w:val="000000" w:themeColor="text1"/>
        </w:rPr>
        <w:br/>
      </w:r>
      <w:r w:rsidRPr="00522F5C">
        <w:rPr>
          <w:rFonts w:ascii="Calibri" w:hAnsi="Calibri" w:cs="Calibr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522F5C">
        <w:rPr>
          <w:rFonts w:ascii="Calibri" w:hAnsi="Calibri" w:cs="Calibri"/>
          <w:i/>
          <w:iCs/>
          <w:color w:val="000000" w:themeColor="text1"/>
        </w:rPr>
        <w:t xml:space="preserve"> (Dz. U. poz. 835)</w:t>
      </w:r>
      <w:r w:rsidRPr="00522F5C">
        <w:rPr>
          <w:rStyle w:val="Odwoanieprzypisudolnego"/>
          <w:rFonts w:ascii="Calibri" w:hAnsi="Calibri" w:cs="Calibri"/>
          <w:i/>
          <w:iCs/>
          <w:color w:val="000000" w:themeColor="text1"/>
        </w:rPr>
        <w:footnoteReference w:id="1"/>
      </w:r>
      <w:r w:rsidRPr="00522F5C">
        <w:rPr>
          <w:rFonts w:ascii="Calibri" w:hAnsi="Calibri" w:cs="Calibri"/>
          <w:i/>
          <w:iCs/>
          <w:color w:val="000000" w:themeColor="text1"/>
        </w:rPr>
        <w:t>.</w:t>
      </w:r>
      <w:r w:rsidRPr="00522F5C">
        <w:rPr>
          <w:rFonts w:ascii="Calibri" w:hAnsi="Calibri" w:cs="Calibri"/>
          <w:color w:val="000000" w:themeColor="text1"/>
        </w:rPr>
        <w:t xml:space="preserve"> </w:t>
      </w:r>
    </w:p>
    <w:p w14:paraId="4F40D448" w14:textId="77777777" w:rsidR="003D3899" w:rsidRPr="00522F5C" w:rsidRDefault="003D3899" w:rsidP="00522F5C">
      <w:pPr>
        <w:pStyle w:val="NormalnyWeb"/>
        <w:spacing w:after="0" w:line="360" w:lineRule="auto"/>
        <w:ind w:left="714"/>
        <w:rPr>
          <w:rFonts w:ascii="Calibri" w:hAnsi="Calibri" w:cs="Calibri"/>
        </w:rPr>
      </w:pPr>
    </w:p>
    <w:p w14:paraId="52D8D9C2" w14:textId="2A673CA8" w:rsidR="002D08E4" w:rsidRPr="00522F5C" w:rsidRDefault="00882497" w:rsidP="00522F5C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Oświadczenia dotyczące warunków udziału w postępowaniu:</w:t>
      </w:r>
    </w:p>
    <w:p w14:paraId="051BC10A" w14:textId="628868D1" w:rsidR="008B2F45" w:rsidRPr="00522F5C" w:rsidRDefault="001542CB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522F5C">
        <w:rPr>
          <w:rFonts w:ascii="Calibri" w:hAnsi="Calibri" w:cs="Calibri"/>
          <w:sz w:val="24"/>
          <w:szCs w:val="24"/>
        </w:rPr>
        <w:t xml:space="preserve">Oświadczam, że spełniam warunki udziału w postępowaniu określone przez </w:t>
      </w:r>
      <w:r w:rsidR="00A50B2F" w:rsidRPr="00522F5C">
        <w:rPr>
          <w:rFonts w:ascii="Calibri" w:hAnsi="Calibri" w:cs="Calibri"/>
          <w:sz w:val="24"/>
          <w:szCs w:val="24"/>
        </w:rPr>
        <w:t>Z</w:t>
      </w:r>
      <w:r w:rsidRPr="00522F5C">
        <w:rPr>
          <w:rFonts w:ascii="Calibri" w:hAnsi="Calibri" w:cs="Calibri"/>
          <w:sz w:val="24"/>
          <w:szCs w:val="24"/>
        </w:rPr>
        <w:t>amawiającego w    </w:t>
      </w:r>
      <w:bookmarkStart w:id="1" w:name="_Hlk99016450"/>
      <w:r w:rsidRPr="00522F5C">
        <w:rPr>
          <w:rFonts w:ascii="Calibri" w:hAnsi="Calibri" w:cs="Calibri"/>
          <w:sz w:val="24"/>
          <w:szCs w:val="24"/>
        </w:rPr>
        <w:t>……</w:t>
      </w:r>
      <w:proofErr w:type="gramStart"/>
      <w:r w:rsidRPr="00522F5C">
        <w:rPr>
          <w:rFonts w:ascii="Calibri" w:hAnsi="Calibri" w:cs="Calibri"/>
          <w:sz w:val="24"/>
          <w:szCs w:val="24"/>
        </w:rPr>
        <w:t>…….</w:t>
      </w:r>
      <w:proofErr w:type="gramEnd"/>
      <w:r w:rsidRPr="00522F5C">
        <w:rPr>
          <w:rFonts w:ascii="Calibri" w:hAnsi="Calibri" w:cs="Calibri"/>
          <w:sz w:val="24"/>
          <w:szCs w:val="24"/>
        </w:rPr>
        <w:t>.…………………………………………………..…………………………………………..</w:t>
      </w:r>
      <w:bookmarkEnd w:id="1"/>
      <w:r w:rsidRPr="00522F5C">
        <w:rPr>
          <w:rFonts w:ascii="Calibri" w:hAnsi="Calibri" w:cs="Calibri"/>
          <w:sz w:val="24"/>
          <w:szCs w:val="24"/>
        </w:rPr>
        <w:t xml:space="preserve"> </w:t>
      </w:r>
      <w:r w:rsidRPr="00882497">
        <w:rPr>
          <w:rFonts w:ascii="Calibri" w:hAnsi="Calibri" w:cs="Calibri"/>
          <w:sz w:val="24"/>
          <w:szCs w:val="24"/>
        </w:rPr>
        <w:t xml:space="preserve">(wskazać dokument i właściwą jednostkę redakcyjną dokumentu, w której określono warunki udziału w postępowaniu) </w:t>
      </w:r>
      <w:proofErr w:type="gramStart"/>
      <w:r w:rsidRPr="00522F5C">
        <w:rPr>
          <w:rFonts w:ascii="Calibri" w:hAnsi="Calibri" w:cs="Calibri"/>
          <w:sz w:val="24"/>
          <w:szCs w:val="24"/>
        </w:rPr>
        <w:t>w  następującym</w:t>
      </w:r>
      <w:proofErr w:type="gramEnd"/>
      <w:r w:rsidR="008B2F45" w:rsidRPr="00522F5C">
        <w:rPr>
          <w:rFonts w:ascii="Calibri" w:hAnsi="Calibri" w:cs="Calibri"/>
          <w:sz w:val="24"/>
          <w:szCs w:val="24"/>
        </w:rPr>
        <w:t xml:space="preserve"> </w:t>
      </w:r>
      <w:r w:rsidRPr="00522F5C">
        <w:rPr>
          <w:rFonts w:ascii="Calibri" w:hAnsi="Calibri" w:cs="Calibri"/>
          <w:sz w:val="24"/>
          <w:szCs w:val="24"/>
        </w:rPr>
        <w:t>zakresie</w:t>
      </w:r>
      <w:r w:rsidR="008B2F45" w:rsidRPr="00522F5C">
        <w:rPr>
          <w:rFonts w:ascii="Calibri" w:hAnsi="Calibri" w:cs="Calibri"/>
          <w:sz w:val="24"/>
          <w:szCs w:val="24"/>
        </w:rPr>
        <w:t>: ………………………</w:t>
      </w:r>
      <w:r w:rsidR="003D3899" w:rsidRPr="00522F5C">
        <w:rPr>
          <w:rFonts w:ascii="Calibri" w:hAnsi="Calibri" w:cs="Calibri"/>
          <w:sz w:val="24"/>
          <w:szCs w:val="24"/>
        </w:rPr>
        <w:t>………………….</w:t>
      </w:r>
      <w:r w:rsidR="008B2F45" w:rsidRPr="00522F5C">
        <w:rPr>
          <w:rFonts w:ascii="Calibri" w:hAnsi="Calibri" w:cs="Calibri"/>
          <w:sz w:val="24"/>
          <w:szCs w:val="24"/>
        </w:rPr>
        <w:t xml:space="preserve">………………………………………………………… </w:t>
      </w:r>
    </w:p>
    <w:p w14:paraId="271D9A0A" w14:textId="7BBE47AA" w:rsidR="004F40EF" w:rsidRPr="00522F5C" w:rsidRDefault="001542CB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522F5C">
        <w:rPr>
          <w:rFonts w:ascii="Calibri" w:hAnsi="Calibri" w:cs="Calibri"/>
          <w:sz w:val="24"/>
          <w:szCs w:val="24"/>
        </w:rPr>
        <w:t>……..…………………………………………………..…</w:t>
      </w:r>
      <w:r w:rsidR="003D3899" w:rsidRPr="00522F5C">
        <w:rPr>
          <w:rFonts w:ascii="Calibri" w:hAnsi="Calibri" w:cs="Calibri"/>
          <w:sz w:val="24"/>
          <w:szCs w:val="24"/>
        </w:rPr>
        <w:t>……………………….</w:t>
      </w:r>
      <w:r w:rsidRPr="00522F5C">
        <w:rPr>
          <w:rFonts w:ascii="Calibri" w:hAnsi="Calibri" w:cs="Calibri"/>
          <w:sz w:val="24"/>
          <w:szCs w:val="24"/>
        </w:rPr>
        <w:t>………………………………………...</w:t>
      </w:r>
      <w:r w:rsidR="008B2F45" w:rsidRPr="00522F5C">
        <w:rPr>
          <w:rFonts w:ascii="Calibri" w:hAnsi="Calibri" w:cs="Calibri"/>
          <w:sz w:val="24"/>
          <w:szCs w:val="24"/>
        </w:rPr>
        <w:t>..............</w:t>
      </w:r>
    </w:p>
    <w:p w14:paraId="35AB4661" w14:textId="77777777" w:rsidR="00A276E4" w:rsidRPr="00522F5C" w:rsidRDefault="00A276E4" w:rsidP="00522F5C">
      <w:pPr>
        <w:spacing w:after="0" w:line="360" w:lineRule="auto"/>
        <w:ind w:left="5664" w:firstLine="708"/>
        <w:rPr>
          <w:rFonts w:ascii="Calibri" w:hAnsi="Calibri" w:cs="Calibri"/>
          <w:i/>
          <w:sz w:val="24"/>
          <w:szCs w:val="24"/>
        </w:rPr>
      </w:pPr>
    </w:p>
    <w:p w14:paraId="519E0350" w14:textId="7A2186B1" w:rsidR="001902D2" w:rsidRPr="00522F5C" w:rsidRDefault="00882497" w:rsidP="00522F5C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Oświadczenie dotyczące podanych informacji:  </w:t>
      </w:r>
    </w:p>
    <w:p w14:paraId="35F1EF2D" w14:textId="4DD04F86" w:rsidR="00AA336E" w:rsidRPr="00522F5C" w:rsidRDefault="00D23F3D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522F5C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="00FE4E2B" w:rsidRPr="00522F5C">
        <w:rPr>
          <w:rFonts w:ascii="Calibri" w:hAnsi="Calibri" w:cs="Calibri"/>
          <w:sz w:val="24"/>
          <w:szCs w:val="24"/>
        </w:rPr>
        <w:br/>
      </w:r>
      <w:r w:rsidRPr="00522F5C">
        <w:rPr>
          <w:rFonts w:ascii="Calibri" w:hAnsi="Calibri"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522F5C">
        <w:rPr>
          <w:rFonts w:ascii="Calibri" w:hAnsi="Calibri" w:cs="Calibri"/>
          <w:sz w:val="24"/>
          <w:szCs w:val="24"/>
        </w:rPr>
        <w:t xml:space="preserve"> </w:t>
      </w:r>
    </w:p>
    <w:p w14:paraId="4B87B0CE" w14:textId="77777777" w:rsidR="003D3899" w:rsidRPr="00522F5C" w:rsidRDefault="003D3899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2271EA63" w14:textId="7DDF13D9" w:rsidR="00AA336E" w:rsidRPr="00522F5C" w:rsidRDefault="00882497" w:rsidP="00522F5C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Informacja dotycząca dostępu do podmiotowych środków dowodowych: </w:t>
      </w:r>
    </w:p>
    <w:p w14:paraId="0739AC90" w14:textId="77777777" w:rsidR="00AA336E" w:rsidRPr="00522F5C" w:rsidRDefault="00AA336E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522F5C">
        <w:rPr>
          <w:rFonts w:ascii="Calibri" w:hAnsi="Calibri" w:cs="Calibri"/>
          <w:sz w:val="24"/>
          <w:szCs w:val="24"/>
        </w:rPr>
        <w:t>Wskazuję</w:t>
      </w:r>
      <w:r w:rsidR="0095117C" w:rsidRPr="00522F5C">
        <w:rPr>
          <w:rFonts w:ascii="Calibri" w:hAnsi="Calibri" w:cs="Calibri"/>
          <w:sz w:val="24"/>
          <w:szCs w:val="24"/>
        </w:rPr>
        <w:t xml:space="preserve"> </w:t>
      </w:r>
      <w:r w:rsidR="00A834D8" w:rsidRPr="00522F5C">
        <w:rPr>
          <w:rFonts w:ascii="Calibri" w:hAnsi="Calibri" w:cs="Calibri"/>
          <w:sz w:val="24"/>
          <w:szCs w:val="24"/>
        </w:rPr>
        <w:t xml:space="preserve">następujące </w:t>
      </w:r>
      <w:r w:rsidRPr="00522F5C">
        <w:rPr>
          <w:rFonts w:ascii="Calibri" w:hAnsi="Calibri" w:cs="Calibri"/>
          <w:sz w:val="24"/>
          <w:szCs w:val="24"/>
        </w:rPr>
        <w:t>podmiotow</w:t>
      </w:r>
      <w:r w:rsidR="00A834D8" w:rsidRPr="00522F5C">
        <w:rPr>
          <w:rFonts w:ascii="Calibri" w:hAnsi="Calibri" w:cs="Calibri"/>
          <w:sz w:val="24"/>
          <w:szCs w:val="24"/>
        </w:rPr>
        <w:t>e</w:t>
      </w:r>
      <w:r w:rsidRPr="00522F5C">
        <w:rPr>
          <w:rFonts w:ascii="Calibri" w:hAnsi="Calibri" w:cs="Calibri"/>
          <w:sz w:val="24"/>
          <w:szCs w:val="24"/>
        </w:rPr>
        <w:t xml:space="preserve"> środk</w:t>
      </w:r>
      <w:r w:rsidR="00A834D8" w:rsidRPr="00522F5C">
        <w:rPr>
          <w:rFonts w:ascii="Calibri" w:hAnsi="Calibri" w:cs="Calibri"/>
          <w:sz w:val="24"/>
          <w:szCs w:val="24"/>
        </w:rPr>
        <w:t>i</w:t>
      </w:r>
      <w:r w:rsidRPr="00522F5C">
        <w:rPr>
          <w:rFonts w:ascii="Calibri" w:hAnsi="Calibri" w:cs="Calibri"/>
          <w:sz w:val="24"/>
          <w:szCs w:val="24"/>
        </w:rPr>
        <w:t xml:space="preserve"> dowodow</w:t>
      </w:r>
      <w:r w:rsidR="00A834D8" w:rsidRPr="00522F5C">
        <w:rPr>
          <w:rFonts w:ascii="Calibri" w:hAnsi="Calibri" w:cs="Calibri"/>
          <w:sz w:val="24"/>
          <w:szCs w:val="24"/>
        </w:rPr>
        <w:t>e</w:t>
      </w:r>
      <w:r w:rsidR="0095117C" w:rsidRPr="00522F5C">
        <w:rPr>
          <w:rFonts w:ascii="Calibri" w:hAnsi="Calibri" w:cs="Calibri"/>
          <w:sz w:val="24"/>
          <w:szCs w:val="24"/>
        </w:rPr>
        <w:t xml:space="preserve">, które można uzyskać za pomocą </w:t>
      </w:r>
      <w:r w:rsidRPr="00522F5C">
        <w:rPr>
          <w:rFonts w:ascii="Calibri" w:hAnsi="Calibri" w:cs="Calibri"/>
          <w:sz w:val="24"/>
          <w:szCs w:val="24"/>
        </w:rPr>
        <w:t>bezpłatnych i ogólnodostępnych baz danych</w:t>
      </w:r>
      <w:r w:rsidR="00A834D8" w:rsidRPr="00522F5C">
        <w:rPr>
          <w:rFonts w:ascii="Calibri" w:hAnsi="Calibri" w:cs="Calibri"/>
          <w:sz w:val="24"/>
          <w:szCs w:val="24"/>
        </w:rPr>
        <w:t>, oraz dane umożliwiające dostęp do tych środków</w:t>
      </w:r>
      <w:r w:rsidRPr="00522F5C">
        <w:rPr>
          <w:rFonts w:ascii="Calibri" w:hAnsi="Calibri" w:cs="Calibri"/>
          <w:sz w:val="24"/>
          <w:szCs w:val="24"/>
        </w:rPr>
        <w:t>:</w:t>
      </w:r>
    </w:p>
    <w:p w14:paraId="66850930" w14:textId="54FCDEE0" w:rsidR="00BE7370" w:rsidRPr="00522F5C" w:rsidRDefault="00BE7370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522F5C">
        <w:rPr>
          <w:rFonts w:ascii="Calibri" w:hAnsi="Calibri" w:cs="Calibri"/>
          <w:sz w:val="24"/>
          <w:szCs w:val="24"/>
        </w:rPr>
        <w:t>1) .................................</w:t>
      </w:r>
      <w:r w:rsidR="00A50B2F" w:rsidRPr="00522F5C">
        <w:rPr>
          <w:rFonts w:ascii="Calibri" w:hAnsi="Calibri" w:cs="Calibri"/>
          <w:sz w:val="24"/>
          <w:szCs w:val="24"/>
        </w:rPr>
        <w:t>.......................</w:t>
      </w:r>
      <w:r w:rsidRPr="00522F5C">
        <w:rPr>
          <w:rFonts w:ascii="Calibri" w:hAnsi="Calibri" w:cs="Calibri"/>
          <w:sz w:val="24"/>
          <w:szCs w:val="24"/>
        </w:rPr>
        <w:t>.......................................................................................</w:t>
      </w:r>
      <w:r w:rsidR="003D3899" w:rsidRPr="00522F5C">
        <w:rPr>
          <w:rFonts w:ascii="Calibri" w:hAnsi="Calibri" w:cs="Calibri"/>
          <w:sz w:val="24"/>
          <w:szCs w:val="24"/>
        </w:rPr>
        <w:t>.</w:t>
      </w:r>
    </w:p>
    <w:p w14:paraId="18BE652F" w14:textId="77777777" w:rsidR="00BE7370" w:rsidRPr="00882497" w:rsidRDefault="00BE7370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82497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3F36EC1C" w:rsidR="00BE7370" w:rsidRPr="00522F5C" w:rsidRDefault="00BE7370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522F5C">
        <w:rPr>
          <w:rFonts w:ascii="Calibri" w:hAnsi="Calibri" w:cs="Calibri"/>
          <w:sz w:val="24"/>
          <w:szCs w:val="24"/>
        </w:rPr>
        <w:t>2) ........................................</w:t>
      </w:r>
      <w:r w:rsidR="00A50B2F" w:rsidRPr="00522F5C">
        <w:rPr>
          <w:rFonts w:ascii="Calibri" w:hAnsi="Calibri" w:cs="Calibri"/>
          <w:sz w:val="24"/>
          <w:szCs w:val="24"/>
        </w:rPr>
        <w:t>.</w:t>
      </w:r>
      <w:r w:rsidRPr="00522F5C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</w:t>
      </w:r>
    </w:p>
    <w:p w14:paraId="7192E3CE" w14:textId="3D27DEB9" w:rsidR="00A345E9" w:rsidRPr="0064735B" w:rsidRDefault="00BE7370" w:rsidP="00522F5C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82497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  <w:bookmarkStart w:id="2" w:name="_GoBack"/>
      <w:bookmarkEnd w:id="2"/>
    </w:p>
    <w:sectPr w:rsidR="00A345E9" w:rsidRPr="0064735B" w:rsidSect="003D3899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959FF" w14:textId="77777777" w:rsidR="00392C89" w:rsidRDefault="00392C89" w:rsidP="0038231F">
      <w:pPr>
        <w:spacing w:after="0" w:line="240" w:lineRule="auto"/>
      </w:pPr>
      <w:r>
        <w:separator/>
      </w:r>
    </w:p>
  </w:endnote>
  <w:endnote w:type="continuationSeparator" w:id="0">
    <w:p w14:paraId="3B18A48B" w14:textId="77777777" w:rsidR="00392C89" w:rsidRDefault="00392C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56213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4E9A6D" w14:textId="17079CD6" w:rsidR="003D3899" w:rsidRPr="003D3899" w:rsidRDefault="003D3899" w:rsidP="003D3899">
            <w:pPr>
              <w:jc w:val="center"/>
            </w:pPr>
          </w:p>
          <w:p w14:paraId="1DA70A19" w14:textId="5F7176E0" w:rsidR="003D3899" w:rsidRDefault="003D3899" w:rsidP="00522F5C">
            <w:pPr>
              <w:pStyle w:val="Stopka"/>
              <w:jc w:val="center"/>
            </w:pPr>
            <w:r w:rsidRPr="003D3899">
              <w:rPr>
                <w:sz w:val="20"/>
                <w:szCs w:val="20"/>
              </w:rPr>
              <w:t xml:space="preserve">Strona </w:t>
            </w:r>
            <w:r w:rsidRPr="003D3899">
              <w:rPr>
                <w:b/>
                <w:bCs/>
                <w:sz w:val="20"/>
                <w:szCs w:val="20"/>
              </w:rPr>
              <w:fldChar w:fldCharType="begin"/>
            </w:r>
            <w:r w:rsidRPr="003D3899">
              <w:rPr>
                <w:b/>
                <w:bCs/>
                <w:sz w:val="20"/>
                <w:szCs w:val="20"/>
              </w:rPr>
              <w:instrText>PAGE</w:instrText>
            </w:r>
            <w:r w:rsidRPr="003D3899">
              <w:rPr>
                <w:b/>
                <w:bCs/>
                <w:sz w:val="20"/>
                <w:szCs w:val="20"/>
              </w:rPr>
              <w:fldChar w:fldCharType="separate"/>
            </w:r>
            <w:r w:rsidRPr="003D3899">
              <w:rPr>
                <w:b/>
                <w:bCs/>
                <w:sz w:val="20"/>
                <w:szCs w:val="20"/>
              </w:rPr>
              <w:t>2</w:t>
            </w:r>
            <w:r w:rsidRPr="003D3899">
              <w:rPr>
                <w:b/>
                <w:bCs/>
                <w:sz w:val="20"/>
                <w:szCs w:val="20"/>
              </w:rPr>
              <w:fldChar w:fldCharType="end"/>
            </w:r>
            <w:r w:rsidRPr="003D3899">
              <w:rPr>
                <w:sz w:val="20"/>
                <w:szCs w:val="20"/>
              </w:rPr>
              <w:t xml:space="preserve"> z </w:t>
            </w:r>
            <w:r w:rsidRPr="003D3899">
              <w:rPr>
                <w:b/>
                <w:bCs/>
                <w:sz w:val="20"/>
                <w:szCs w:val="20"/>
              </w:rPr>
              <w:fldChar w:fldCharType="begin"/>
            </w:r>
            <w:r w:rsidRPr="003D3899">
              <w:rPr>
                <w:b/>
                <w:bCs/>
                <w:sz w:val="20"/>
                <w:szCs w:val="20"/>
              </w:rPr>
              <w:instrText>NUMPAGES</w:instrText>
            </w:r>
            <w:r w:rsidRPr="003D3899">
              <w:rPr>
                <w:b/>
                <w:bCs/>
                <w:sz w:val="20"/>
                <w:szCs w:val="20"/>
              </w:rPr>
              <w:fldChar w:fldCharType="separate"/>
            </w:r>
            <w:r w:rsidRPr="003D3899">
              <w:rPr>
                <w:b/>
                <w:bCs/>
                <w:sz w:val="20"/>
                <w:szCs w:val="20"/>
              </w:rPr>
              <w:t>2</w:t>
            </w:r>
            <w:r w:rsidRPr="003D389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35FC3C" w14:textId="14D1EA1F" w:rsidR="00522F5C" w:rsidRDefault="00522F5C">
    <w:pPr>
      <w:pStyle w:val="Stopka"/>
    </w:pPr>
    <w:r>
      <w:rPr>
        <w:noProof/>
      </w:rPr>
      <w:drawing>
        <wp:inline distT="0" distB="0" distL="0" distR="0" wp14:anchorId="540F7184" wp14:editId="65AE72BB">
          <wp:extent cx="5760720" cy="930910"/>
          <wp:effectExtent l="0" t="0" r="0" b="254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0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A8651" w14:textId="77777777" w:rsidR="00392C89" w:rsidRDefault="00392C89" w:rsidP="0038231F">
      <w:pPr>
        <w:spacing w:after="0" w:line="240" w:lineRule="auto"/>
      </w:pPr>
      <w:r>
        <w:separator/>
      </w:r>
    </w:p>
  </w:footnote>
  <w:footnote w:type="continuationSeparator" w:id="0">
    <w:p w14:paraId="276D47B7" w14:textId="77777777" w:rsidR="00392C89" w:rsidRDefault="00392C89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EFC30" w14:textId="77777777" w:rsidR="003D3899" w:rsidRDefault="003D3899">
    <w:pPr>
      <w:pStyle w:val="Nagwek"/>
    </w:pPr>
  </w:p>
  <w:p w14:paraId="6E850C19" w14:textId="21C84CB6" w:rsidR="003D3899" w:rsidRDefault="00522F5C">
    <w:pPr>
      <w:pStyle w:val="Nagwek"/>
    </w:pPr>
    <w:r>
      <w:rPr>
        <w:noProof/>
      </w:rPr>
      <w:drawing>
        <wp:inline distT="0" distB="0" distL="0" distR="0" wp14:anchorId="2E3721EF" wp14:editId="141DA472">
          <wp:extent cx="5410200" cy="6400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EFBEB2" w14:textId="5A79EA4F" w:rsidR="00522F5C" w:rsidRPr="003F0E14" w:rsidRDefault="00522F5C" w:rsidP="00522F5C">
    <w:pPr>
      <w:pStyle w:val="Nagwek"/>
      <w:rPr>
        <w:rFonts w:ascii="Calibri" w:hAnsi="Calibri" w:cs="Calibri"/>
        <w:b/>
        <w:noProof/>
        <w:sz w:val="20"/>
        <w:szCs w:val="20"/>
        <w:lang w:eastAsia="pl-PL"/>
      </w:rPr>
    </w:pPr>
    <w:bookmarkStart w:id="3" w:name="_Hlk195689780"/>
    <w:r w:rsidRPr="003F0E14">
      <w:rPr>
        <w:rFonts w:ascii="Calibri" w:hAnsi="Calibri" w:cs="Calibri"/>
        <w:b/>
        <w:noProof/>
        <w:sz w:val="20"/>
        <w:szCs w:val="20"/>
        <w:lang w:eastAsia="pl-PL"/>
      </w:rPr>
      <w:t xml:space="preserve">Zał. nr </w:t>
    </w:r>
    <w:r>
      <w:rPr>
        <w:rFonts w:ascii="Calibri" w:hAnsi="Calibri" w:cs="Calibri"/>
        <w:b/>
        <w:noProof/>
        <w:sz w:val="20"/>
        <w:szCs w:val="20"/>
        <w:lang w:eastAsia="pl-PL"/>
      </w:rPr>
      <w:t>5</w:t>
    </w:r>
    <w:r w:rsidRPr="003F0E14">
      <w:rPr>
        <w:rFonts w:ascii="Calibri" w:hAnsi="Calibri" w:cs="Calibri"/>
        <w:b/>
        <w:noProof/>
        <w:sz w:val="20"/>
        <w:szCs w:val="20"/>
        <w:lang w:eastAsia="pl-PL"/>
      </w:rPr>
      <w:t xml:space="preserve"> do SWZ</w:t>
    </w:r>
  </w:p>
  <w:p w14:paraId="627384DC" w14:textId="77777777" w:rsidR="00522F5C" w:rsidRDefault="00522F5C" w:rsidP="00522F5C">
    <w:pPr>
      <w:pStyle w:val="Nagwek"/>
      <w:rPr>
        <w:rFonts w:ascii="Calibri" w:hAnsi="Calibri" w:cs="Calibri"/>
        <w:b/>
        <w:noProof/>
        <w:sz w:val="20"/>
        <w:szCs w:val="20"/>
        <w:lang w:eastAsia="pl-PL"/>
      </w:rPr>
    </w:pPr>
    <w:r w:rsidRPr="003F0E14">
      <w:rPr>
        <w:rFonts w:ascii="Calibri" w:hAnsi="Calibri" w:cs="Calibri"/>
        <w:b/>
        <w:noProof/>
        <w:sz w:val="20"/>
        <w:szCs w:val="20"/>
        <w:lang w:eastAsia="pl-PL"/>
      </w:rPr>
      <w:t>N</w:t>
    </w:r>
    <w:r>
      <w:rPr>
        <w:rFonts w:ascii="Calibri" w:hAnsi="Calibri" w:cs="Calibri"/>
        <w:b/>
        <w:noProof/>
        <w:sz w:val="20"/>
        <w:szCs w:val="20"/>
        <w:lang w:eastAsia="pl-PL"/>
      </w:rPr>
      <w:t>r zamówienia</w:t>
    </w:r>
    <w:r w:rsidRPr="003F0E14">
      <w:rPr>
        <w:rFonts w:ascii="Calibri" w:hAnsi="Calibri" w:cs="Calibri"/>
        <w:b/>
        <w:noProof/>
        <w:sz w:val="20"/>
        <w:szCs w:val="20"/>
        <w:lang w:eastAsia="pl-PL"/>
      </w:rPr>
      <w:t>: DZiK-DZP.2921.17.2025</w:t>
    </w:r>
  </w:p>
  <w:bookmarkEnd w:id="3"/>
  <w:p w14:paraId="1C3394C5" w14:textId="77777777" w:rsidR="00522F5C" w:rsidRDefault="00522F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32F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2C89"/>
    <w:rsid w:val="003B2070"/>
    <w:rsid w:val="003B214C"/>
    <w:rsid w:val="003B53A1"/>
    <w:rsid w:val="003B7238"/>
    <w:rsid w:val="003C3B64"/>
    <w:rsid w:val="003D284C"/>
    <w:rsid w:val="003D389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2F5C"/>
    <w:rsid w:val="00537B9B"/>
    <w:rsid w:val="005641F0"/>
    <w:rsid w:val="0059454A"/>
    <w:rsid w:val="005B37E4"/>
    <w:rsid w:val="005C39CA"/>
    <w:rsid w:val="005D4835"/>
    <w:rsid w:val="005D7EE4"/>
    <w:rsid w:val="005E176A"/>
    <w:rsid w:val="00615A90"/>
    <w:rsid w:val="00634311"/>
    <w:rsid w:val="0064735B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2497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2F"/>
    <w:rsid w:val="00A82592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6E2F3-DA34-44A6-AADB-2FEB2DE5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 Młynarczyk Maciej</cp:lastModifiedBy>
  <cp:revision>10</cp:revision>
  <cp:lastPrinted>2022-05-04T11:03:00Z</cp:lastPrinted>
  <dcterms:created xsi:type="dcterms:W3CDTF">2022-05-06T13:10:00Z</dcterms:created>
  <dcterms:modified xsi:type="dcterms:W3CDTF">2025-04-16T09:16:00Z</dcterms:modified>
</cp:coreProperties>
</file>